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067D81" w14:textId="77777777" w:rsidR="00A05358" w:rsidRPr="00A05358" w:rsidRDefault="00A05358" w:rsidP="00A05358">
      <w:pPr>
        <w:widowControl/>
        <w:ind w:left="0"/>
        <w:jc w:val="right"/>
        <w:rPr>
          <w:rFonts w:ascii="Times New Roman" w:eastAsia="Times New Roman" w:hAnsi="Times New Roman" w:cs="Times New Roman"/>
          <w:b/>
          <w:bCs/>
          <w:color w:val="00000A"/>
          <w:kern w:val="0"/>
          <w:lang w:eastAsia="ar-SA"/>
        </w:rPr>
      </w:pPr>
      <w:r w:rsidRPr="00A05358">
        <w:rPr>
          <w:rFonts w:ascii="Times New Roman" w:eastAsia="Times New Roman" w:hAnsi="Times New Roman" w:cs="Times New Roman"/>
          <w:b/>
          <w:bCs/>
          <w:color w:val="00000A"/>
          <w:kern w:val="0"/>
          <w:lang w:eastAsia="ar-SA"/>
        </w:rPr>
        <w:t>Załącznik nr 3 do SWZ</w:t>
      </w:r>
    </w:p>
    <w:p w14:paraId="06097CBB" w14:textId="6C25F1E4" w:rsidR="00A05358" w:rsidRPr="00A05358" w:rsidRDefault="00A05358" w:rsidP="00A05358">
      <w:pPr>
        <w:widowControl/>
        <w:ind w:left="0"/>
        <w:jc w:val="right"/>
        <w:rPr>
          <w:rFonts w:ascii="Times New Roman" w:eastAsia="Times New Roman" w:hAnsi="Times New Roman" w:cs="Times New Roman"/>
          <w:bCs/>
          <w:color w:val="00000A"/>
          <w:kern w:val="0"/>
          <w:lang w:eastAsia="ar-SA"/>
        </w:rPr>
      </w:pPr>
      <w:r w:rsidRPr="00A05358">
        <w:rPr>
          <w:rFonts w:ascii="Times New Roman" w:eastAsia="Times New Roman" w:hAnsi="Times New Roman" w:cs="Times New Roman"/>
          <w:bCs/>
          <w:color w:val="00000A"/>
          <w:kern w:val="0"/>
          <w:lang w:eastAsia="ar-SA"/>
        </w:rPr>
        <w:t>(Projektowane postanowienia umowy w sprawie zamówienia publicznego</w:t>
      </w:r>
      <w:r w:rsidR="001D0CA8">
        <w:rPr>
          <w:rFonts w:ascii="Times New Roman" w:eastAsia="Times New Roman" w:hAnsi="Times New Roman" w:cs="Times New Roman"/>
          <w:bCs/>
          <w:color w:val="00000A"/>
          <w:kern w:val="0"/>
          <w:lang w:eastAsia="ar-SA"/>
        </w:rPr>
        <w:t xml:space="preserve"> Pakiet nr 1</w:t>
      </w:r>
      <w:r w:rsidRPr="00A05358">
        <w:rPr>
          <w:rFonts w:ascii="Times New Roman" w:eastAsia="Times New Roman" w:hAnsi="Times New Roman" w:cs="Times New Roman"/>
          <w:bCs/>
          <w:color w:val="00000A"/>
          <w:kern w:val="0"/>
          <w:lang w:eastAsia="ar-SA"/>
        </w:rPr>
        <w:t>)</w:t>
      </w:r>
    </w:p>
    <w:p w14:paraId="3502D49F" w14:textId="77777777" w:rsidR="00A05358" w:rsidRPr="00A05358" w:rsidRDefault="00A05358" w:rsidP="00A05358">
      <w:pPr>
        <w:widowControl/>
        <w:ind w:left="0"/>
        <w:jc w:val="right"/>
        <w:rPr>
          <w:rFonts w:ascii="Times New Roman" w:eastAsia="Times New Roman" w:hAnsi="Times New Roman" w:cs="Times New Roman"/>
          <w:color w:val="00000A"/>
          <w:kern w:val="0"/>
          <w:lang w:eastAsia="ar-SA"/>
        </w:rPr>
      </w:pPr>
    </w:p>
    <w:p w14:paraId="48A3A490" w14:textId="77777777" w:rsidR="00A05358" w:rsidRPr="00A05358" w:rsidRDefault="00A05358" w:rsidP="00A05358">
      <w:pPr>
        <w:widowControl/>
        <w:tabs>
          <w:tab w:val="left" w:pos="1701"/>
          <w:tab w:val="left" w:pos="1763"/>
        </w:tabs>
        <w:suppressAutoHyphens w:val="0"/>
        <w:ind w:left="0"/>
        <w:jc w:val="center"/>
        <w:rPr>
          <w:rFonts w:ascii="Times New Roman" w:eastAsia="Times New Roman" w:hAnsi="Times New Roman" w:cs="Times New Roman"/>
          <w:b/>
          <w:color w:val="00000A"/>
          <w:kern w:val="0"/>
          <w:lang w:eastAsia="ar-SA"/>
        </w:rPr>
      </w:pPr>
      <w:r w:rsidRPr="00A05358">
        <w:rPr>
          <w:rFonts w:ascii="Times New Roman" w:eastAsia="Calibri" w:hAnsi="Times New Roman" w:cs="Times New Roman"/>
          <w:b/>
          <w:color w:val="00000A"/>
          <w:kern w:val="0"/>
          <w:lang w:eastAsia="pl-PL"/>
        </w:rPr>
        <w:t>UMOWA NR …………</w:t>
      </w:r>
    </w:p>
    <w:p w14:paraId="48ED091F" w14:textId="77777777" w:rsidR="00A05358" w:rsidRPr="00A05358" w:rsidRDefault="00A05358" w:rsidP="00A05358">
      <w:pPr>
        <w:widowControl/>
        <w:tabs>
          <w:tab w:val="left" w:pos="1701"/>
          <w:tab w:val="left" w:pos="1763"/>
        </w:tabs>
        <w:suppressAutoHyphens w:val="0"/>
        <w:ind w:left="0"/>
        <w:jc w:val="center"/>
        <w:rPr>
          <w:rFonts w:ascii="Times New Roman" w:eastAsia="Calibri" w:hAnsi="Times New Roman" w:cs="Times New Roman"/>
          <w:color w:val="00000A"/>
          <w:kern w:val="0"/>
          <w:lang w:eastAsia="pl-PL"/>
        </w:rPr>
      </w:pPr>
    </w:p>
    <w:p w14:paraId="4883B7D0" w14:textId="77777777" w:rsidR="00A05358" w:rsidRPr="00A05358" w:rsidRDefault="00A05358" w:rsidP="00A05358">
      <w:pPr>
        <w:widowControl/>
        <w:suppressAutoHyphens w:val="0"/>
        <w:ind w:left="0"/>
        <w:rPr>
          <w:rFonts w:ascii="Times New Roman" w:eastAsia="Times New Roman" w:hAnsi="Times New Roman" w:cs="Times New Roman"/>
          <w:color w:val="00000A"/>
          <w:kern w:val="0"/>
          <w:lang w:eastAsia="ar-SA"/>
        </w:rPr>
      </w:pPr>
      <w:r w:rsidRPr="00A05358">
        <w:rPr>
          <w:rFonts w:ascii="Times New Roman" w:eastAsia="Calibri" w:hAnsi="Times New Roman" w:cs="Times New Roman"/>
          <w:color w:val="00000A"/>
          <w:kern w:val="0"/>
          <w:lang w:eastAsia="pl-PL"/>
        </w:rPr>
        <w:t>zawarta w Kielcach w dniu ……………………. pomiędzy:</w:t>
      </w:r>
    </w:p>
    <w:p w14:paraId="002F8055" w14:textId="77777777" w:rsidR="00A05358" w:rsidRPr="00A05358" w:rsidRDefault="00A05358" w:rsidP="00A05358">
      <w:pPr>
        <w:widowControl/>
        <w:suppressAutoHyphens w:val="0"/>
        <w:ind w:left="0"/>
        <w:rPr>
          <w:rFonts w:ascii="Times New Roman" w:eastAsia="Times New Roman" w:hAnsi="Times New Roman" w:cs="Times New Roman"/>
          <w:color w:val="00000A"/>
          <w:kern w:val="0"/>
          <w:lang w:eastAsia="ar-SA"/>
        </w:rPr>
      </w:pPr>
      <w:r w:rsidRPr="00A05358">
        <w:rPr>
          <w:rFonts w:ascii="Times New Roman" w:eastAsia="Calibri" w:hAnsi="Times New Roman" w:cs="Times New Roman"/>
          <w:b/>
          <w:bCs/>
          <w:color w:val="00000A"/>
          <w:kern w:val="0"/>
          <w:lang w:eastAsia="pl-PL"/>
        </w:rPr>
        <w:t>Wojewódzkim Szpitalem Zespolonym w Kielcach ul. Grunwaldzka 45, 25-736 Kielce,</w:t>
      </w:r>
      <w:r w:rsidRPr="00A05358">
        <w:rPr>
          <w:rFonts w:ascii="Times New Roman" w:eastAsia="Calibri" w:hAnsi="Times New Roman" w:cs="Times New Roman"/>
          <w:color w:val="00000A"/>
          <w:kern w:val="0"/>
          <w:lang w:eastAsia="pl-PL"/>
        </w:rPr>
        <w:t xml:space="preserve"> wpisanym pod numerem 0000001580 do Krajowego Rejestru Sądowego przez Sąd Rejonowy w Kielcach Wydział X Gospodarczy, NIP 959-12-91-292, REGON 000289785</w:t>
      </w:r>
    </w:p>
    <w:p w14:paraId="395AE138" w14:textId="77777777" w:rsidR="00A05358" w:rsidRPr="00A05358" w:rsidRDefault="00A05358" w:rsidP="00A05358">
      <w:pPr>
        <w:widowControl/>
        <w:tabs>
          <w:tab w:val="left" w:pos="851"/>
        </w:tabs>
        <w:suppressAutoHyphens w:val="0"/>
        <w:ind w:left="0"/>
        <w:jc w:val="left"/>
        <w:rPr>
          <w:rFonts w:ascii="Times New Roman" w:eastAsia="Times New Roman" w:hAnsi="Times New Roman" w:cs="Times New Roman"/>
          <w:color w:val="00000A"/>
          <w:kern w:val="0"/>
          <w:lang w:eastAsia="ar-SA"/>
        </w:rPr>
      </w:pPr>
      <w:r w:rsidRPr="00A05358">
        <w:rPr>
          <w:rFonts w:ascii="Times New Roman" w:eastAsia="Calibri" w:hAnsi="Times New Roman" w:cs="Times New Roman"/>
          <w:color w:val="00000A"/>
          <w:kern w:val="0"/>
          <w:lang w:eastAsia="pl-PL"/>
        </w:rPr>
        <w:t>reprezentowanym przez:</w:t>
      </w:r>
    </w:p>
    <w:p w14:paraId="6E7EFEDA" w14:textId="77777777" w:rsidR="00A05358" w:rsidRPr="00A05358" w:rsidRDefault="00A05358" w:rsidP="00A05358">
      <w:pPr>
        <w:widowControl/>
        <w:suppressAutoHyphens w:val="0"/>
        <w:ind w:left="0"/>
        <w:jc w:val="left"/>
        <w:rPr>
          <w:rFonts w:ascii="Times New Roman" w:eastAsia="Calibri" w:hAnsi="Times New Roman" w:cs="Times New Roman"/>
          <w:color w:val="00000A"/>
          <w:kern w:val="0"/>
          <w:lang w:eastAsia="pl-PL"/>
        </w:rPr>
      </w:pPr>
      <w:bookmarkStart w:id="0" w:name="Bookmark"/>
      <w:bookmarkEnd w:id="0"/>
    </w:p>
    <w:p w14:paraId="1903F3CC" w14:textId="77777777" w:rsidR="00A05358" w:rsidRPr="00A05358" w:rsidRDefault="00A05358" w:rsidP="00A05358">
      <w:pPr>
        <w:widowControl/>
        <w:suppressAutoHyphens w:val="0"/>
        <w:ind w:left="0"/>
        <w:jc w:val="left"/>
        <w:rPr>
          <w:rFonts w:ascii="Times New Roman" w:eastAsia="Times New Roman" w:hAnsi="Times New Roman" w:cs="Times New Roman"/>
          <w:color w:val="00000A"/>
          <w:kern w:val="0"/>
          <w:lang w:eastAsia="ar-SA"/>
        </w:rPr>
      </w:pPr>
      <w:r w:rsidRPr="00A05358">
        <w:rPr>
          <w:rFonts w:ascii="Times New Roman" w:eastAsia="Calibri" w:hAnsi="Times New Roman" w:cs="Times New Roman"/>
          <w:color w:val="00000A"/>
          <w:kern w:val="0"/>
          <w:lang w:eastAsia="pl-PL"/>
        </w:rPr>
        <w:t>………………………………………………</w:t>
      </w:r>
    </w:p>
    <w:p w14:paraId="47ACA3AA" w14:textId="77777777" w:rsidR="00A05358" w:rsidRPr="00A05358" w:rsidRDefault="00A05358" w:rsidP="00A05358">
      <w:pPr>
        <w:widowControl/>
        <w:suppressAutoHyphens w:val="0"/>
        <w:ind w:left="0"/>
        <w:jc w:val="left"/>
        <w:rPr>
          <w:rFonts w:ascii="Times New Roman" w:eastAsia="Times New Roman" w:hAnsi="Times New Roman" w:cs="Times New Roman"/>
          <w:color w:val="00000A"/>
          <w:kern w:val="0"/>
          <w:lang w:eastAsia="ar-SA"/>
        </w:rPr>
      </w:pPr>
      <w:r w:rsidRPr="00A05358">
        <w:rPr>
          <w:rFonts w:ascii="Times New Roman" w:eastAsia="Calibri" w:hAnsi="Times New Roman" w:cs="Times New Roman"/>
          <w:color w:val="00000A"/>
          <w:kern w:val="0"/>
          <w:lang w:eastAsia="pl-PL"/>
        </w:rPr>
        <w:t>zwanym w dalszej treści umowy „Zamawiającym”</w:t>
      </w:r>
    </w:p>
    <w:p w14:paraId="450F8055" w14:textId="77777777" w:rsidR="00A05358" w:rsidRPr="00A05358" w:rsidRDefault="00A05358" w:rsidP="00A05358">
      <w:pPr>
        <w:widowControl/>
        <w:suppressAutoHyphens w:val="0"/>
        <w:ind w:left="0"/>
        <w:rPr>
          <w:rFonts w:ascii="Times New Roman" w:eastAsia="Calibri" w:hAnsi="Times New Roman" w:cs="Times New Roman"/>
          <w:color w:val="00000A"/>
          <w:kern w:val="0"/>
          <w:lang w:eastAsia="pl-PL"/>
        </w:rPr>
      </w:pPr>
    </w:p>
    <w:p w14:paraId="7EBB12F8" w14:textId="77777777" w:rsidR="00A05358" w:rsidRPr="00A05358" w:rsidRDefault="00A05358" w:rsidP="00A05358">
      <w:pPr>
        <w:widowControl/>
        <w:suppressAutoHyphens w:val="0"/>
        <w:ind w:left="0"/>
        <w:jc w:val="left"/>
        <w:rPr>
          <w:rFonts w:ascii="Times New Roman" w:eastAsia="Times New Roman" w:hAnsi="Times New Roman" w:cs="Times New Roman"/>
          <w:color w:val="00000A"/>
          <w:kern w:val="0"/>
          <w:lang w:eastAsia="ar-SA"/>
        </w:rPr>
      </w:pPr>
      <w:r w:rsidRPr="00A05358">
        <w:rPr>
          <w:rFonts w:ascii="Times New Roman" w:eastAsia="Calibri" w:hAnsi="Times New Roman" w:cs="Times New Roman"/>
          <w:color w:val="00000A"/>
          <w:kern w:val="0"/>
          <w:lang w:eastAsia="pl-PL"/>
        </w:rPr>
        <w:t>a</w:t>
      </w:r>
    </w:p>
    <w:p w14:paraId="69D3A8FB" w14:textId="77777777" w:rsidR="00A05358" w:rsidRPr="00A05358" w:rsidRDefault="00A05358" w:rsidP="00A05358">
      <w:pPr>
        <w:widowControl/>
        <w:suppressAutoHyphens w:val="0"/>
        <w:ind w:left="0"/>
        <w:jc w:val="left"/>
        <w:rPr>
          <w:rFonts w:ascii="Times New Roman" w:eastAsia="Times New Roman" w:hAnsi="Times New Roman" w:cs="Times New Roman"/>
          <w:color w:val="00000A"/>
          <w:kern w:val="0"/>
          <w:lang w:eastAsia="ar-SA"/>
        </w:rPr>
      </w:pPr>
      <w:r w:rsidRPr="00A05358">
        <w:rPr>
          <w:rFonts w:ascii="Times New Roman" w:eastAsia="Calibri" w:hAnsi="Times New Roman" w:cs="Times New Roman"/>
          <w:bCs/>
          <w:color w:val="00000A"/>
          <w:kern w:val="0"/>
          <w:lang w:eastAsia="pl-PL"/>
        </w:rPr>
        <w:t>…………………………………………</w:t>
      </w:r>
    </w:p>
    <w:p w14:paraId="78068CCE" w14:textId="77777777" w:rsidR="00A05358" w:rsidRPr="00A05358" w:rsidRDefault="00A05358" w:rsidP="00A05358">
      <w:pPr>
        <w:widowControl/>
        <w:suppressAutoHyphens w:val="0"/>
        <w:ind w:left="0"/>
        <w:jc w:val="left"/>
        <w:rPr>
          <w:rFonts w:ascii="Times New Roman" w:eastAsia="Times New Roman" w:hAnsi="Times New Roman" w:cs="Times New Roman"/>
          <w:color w:val="00000A"/>
          <w:kern w:val="0"/>
          <w:lang w:eastAsia="ar-SA"/>
        </w:rPr>
      </w:pPr>
      <w:r w:rsidRPr="00A05358">
        <w:rPr>
          <w:rFonts w:ascii="Times New Roman" w:eastAsia="Calibri" w:hAnsi="Times New Roman" w:cs="Times New Roman"/>
          <w:color w:val="00000A"/>
          <w:kern w:val="0"/>
          <w:lang w:eastAsia="pl-PL"/>
        </w:rPr>
        <w:t>reprezentowanym przez:</w:t>
      </w:r>
    </w:p>
    <w:p w14:paraId="2E54C30F" w14:textId="77777777" w:rsidR="00A05358" w:rsidRPr="00A05358" w:rsidRDefault="00A05358" w:rsidP="00A05358">
      <w:pPr>
        <w:widowControl/>
        <w:suppressAutoHyphens w:val="0"/>
        <w:ind w:left="0"/>
        <w:jc w:val="left"/>
        <w:rPr>
          <w:rFonts w:ascii="Times New Roman" w:eastAsia="Calibri" w:hAnsi="Times New Roman" w:cs="Times New Roman"/>
          <w:bCs/>
          <w:color w:val="00000A"/>
          <w:kern w:val="0"/>
          <w:lang w:eastAsia="pl-PL"/>
        </w:rPr>
      </w:pPr>
    </w:p>
    <w:p w14:paraId="04CBD29F" w14:textId="77777777" w:rsidR="00A05358" w:rsidRPr="00A05358" w:rsidRDefault="00A05358" w:rsidP="00A05358">
      <w:pPr>
        <w:widowControl/>
        <w:suppressAutoHyphens w:val="0"/>
        <w:ind w:left="0"/>
        <w:jc w:val="left"/>
        <w:rPr>
          <w:rFonts w:ascii="Times New Roman" w:eastAsia="Times New Roman" w:hAnsi="Times New Roman" w:cs="Times New Roman"/>
          <w:color w:val="00000A"/>
          <w:kern w:val="0"/>
          <w:lang w:eastAsia="ar-SA"/>
        </w:rPr>
      </w:pPr>
      <w:r w:rsidRPr="00A05358">
        <w:rPr>
          <w:rFonts w:ascii="Times New Roman" w:eastAsia="Calibri" w:hAnsi="Times New Roman" w:cs="Times New Roman"/>
          <w:bCs/>
          <w:color w:val="00000A"/>
          <w:kern w:val="0"/>
          <w:lang w:eastAsia="pl-PL"/>
        </w:rPr>
        <w:t>…………………………………………………………</w:t>
      </w:r>
    </w:p>
    <w:p w14:paraId="1A5BCBC5" w14:textId="77777777" w:rsidR="00A05358" w:rsidRPr="00A05358" w:rsidRDefault="00A05358" w:rsidP="00A05358">
      <w:pPr>
        <w:widowControl/>
        <w:suppressAutoHyphens w:val="0"/>
        <w:ind w:left="0"/>
        <w:jc w:val="left"/>
        <w:rPr>
          <w:rFonts w:ascii="Times New Roman" w:eastAsia="Times New Roman" w:hAnsi="Times New Roman" w:cs="Times New Roman"/>
          <w:color w:val="00000A"/>
          <w:kern w:val="0"/>
          <w:lang w:eastAsia="ar-SA"/>
        </w:rPr>
      </w:pPr>
      <w:r w:rsidRPr="00A05358">
        <w:rPr>
          <w:rFonts w:ascii="Times New Roman" w:eastAsia="Calibri" w:hAnsi="Times New Roman" w:cs="Times New Roman"/>
          <w:color w:val="00000A"/>
          <w:kern w:val="0"/>
          <w:lang w:eastAsia="pl-PL"/>
        </w:rPr>
        <w:t>zwanym w dalszej treści umowy „Wykonawcą”.</w:t>
      </w:r>
    </w:p>
    <w:p w14:paraId="4EA50C46" w14:textId="77777777" w:rsidR="00A05358" w:rsidRPr="00A05358" w:rsidRDefault="00A05358" w:rsidP="00A05358">
      <w:pPr>
        <w:widowControl/>
        <w:suppressAutoHyphens w:val="0"/>
        <w:ind w:left="0"/>
        <w:rPr>
          <w:rFonts w:ascii="Times New Roman" w:eastAsia="Calibri" w:hAnsi="Times New Roman" w:cs="Times New Roman"/>
          <w:color w:val="00000A"/>
          <w:kern w:val="0"/>
          <w:lang w:eastAsia="pl-PL"/>
        </w:rPr>
      </w:pPr>
    </w:p>
    <w:p w14:paraId="2CD4ACC0" w14:textId="167225BF" w:rsidR="00A05358" w:rsidRPr="00D243C4" w:rsidRDefault="00A05358" w:rsidP="00A05358">
      <w:pPr>
        <w:widowControl/>
        <w:suppressAutoHyphens w:val="0"/>
        <w:ind w:left="0"/>
        <w:rPr>
          <w:rFonts w:ascii="Times New Roman" w:eastAsia="Times New Roman" w:hAnsi="Times New Roman" w:cs="Times New Roman"/>
          <w:bCs/>
          <w:iCs/>
          <w:color w:val="000000"/>
          <w:kern w:val="0"/>
          <w:lang w:eastAsia="ar-SA"/>
        </w:rPr>
      </w:pPr>
      <w:bookmarkStart w:id="1" w:name="Bookmark1"/>
      <w:bookmarkStart w:id="2" w:name="_Hlk203638217"/>
      <w:bookmarkEnd w:id="1"/>
      <w:r w:rsidRPr="00A05358">
        <w:rPr>
          <w:rFonts w:ascii="Times New Roman" w:eastAsia="Times New Roman" w:hAnsi="Times New Roman" w:cs="Times New Roman"/>
          <w:iCs/>
          <w:color w:val="00000A"/>
          <w:kern w:val="0"/>
          <w:lang w:eastAsia="ar-SA"/>
        </w:rPr>
        <w:t>Niniejsza umowa zostaje zawarta w rezultacie dokonania przez Zamawiającego wyboru oferty Wykonawcy w trybie przetargu nieograniczonego na podstawie art. 132 ustawy z dnia 11 września 2019 r. Prawo zamówień publicznych (Dz.U.2024.1320 t.j.) na</w:t>
      </w:r>
      <w:r w:rsidR="00BB61AF">
        <w:rPr>
          <w:rFonts w:ascii="Times New Roman" w:eastAsia="Times New Roman" w:hAnsi="Times New Roman" w:cs="Times New Roman"/>
          <w:iCs/>
          <w:color w:val="00000A"/>
          <w:kern w:val="0"/>
          <w:lang w:eastAsia="ar-SA"/>
        </w:rPr>
        <w:t xml:space="preserve"> </w:t>
      </w:r>
      <w:r w:rsidRPr="00A05358">
        <w:rPr>
          <w:rFonts w:ascii="Times New Roman" w:eastAsia="Times New Roman" w:hAnsi="Times New Roman" w:cs="Times New Roman"/>
          <w:iCs/>
          <w:color w:val="00000A"/>
          <w:kern w:val="0"/>
          <w:lang w:eastAsia="ar-SA"/>
        </w:rPr>
        <w:t xml:space="preserve"> </w:t>
      </w:r>
      <w:r w:rsidR="00D243C4">
        <w:rPr>
          <w:rFonts w:ascii="Times New Roman" w:hAnsi="Times New Roman"/>
          <w:b/>
          <w:bCs/>
          <w:i/>
          <w:iCs/>
        </w:rPr>
        <w:t xml:space="preserve">Zakup i dostawa aparatów RTG w ramach realizacji przedsięwzięcia pn. „Doposażenie Wojewódzkiego Szpitala Zespolonego w Kielcach w sprzęt medyczny do diagnostyki i leczenia pacjentów z chorobami onkologicznymi” dla Zakładu Diagnostyki Obrazowej </w:t>
      </w:r>
      <w:r w:rsidR="00D243C4" w:rsidRPr="00A05358">
        <w:rPr>
          <w:rFonts w:ascii="Times New Roman" w:eastAsia="Times New Roman" w:hAnsi="Times New Roman" w:cs="Times New Roman"/>
          <w:bCs/>
          <w:iCs/>
          <w:color w:val="000000"/>
          <w:kern w:val="0"/>
          <w:lang w:eastAsia="ar-SA"/>
        </w:rPr>
        <w:t>znak sprawy</w:t>
      </w:r>
      <w:r w:rsidR="00D243C4" w:rsidRPr="00A05358">
        <w:rPr>
          <w:rFonts w:ascii="Times New Roman" w:eastAsia="Times New Roman" w:hAnsi="Times New Roman" w:cs="Times New Roman"/>
          <w:b/>
          <w:i/>
          <w:color w:val="000000"/>
          <w:kern w:val="0"/>
          <w:lang w:eastAsia="ar-SA"/>
        </w:rPr>
        <w:t>: EZ/</w:t>
      </w:r>
      <w:r w:rsidR="00D243C4">
        <w:rPr>
          <w:rFonts w:ascii="Times New Roman" w:eastAsia="Times New Roman" w:hAnsi="Times New Roman" w:cs="Times New Roman"/>
          <w:b/>
          <w:i/>
          <w:color w:val="000000"/>
          <w:kern w:val="0"/>
          <w:lang w:eastAsia="ar-SA"/>
        </w:rPr>
        <w:t>24</w:t>
      </w:r>
      <w:r w:rsidR="00D243C4" w:rsidRPr="00A05358">
        <w:rPr>
          <w:rFonts w:ascii="Times New Roman" w:eastAsia="Times New Roman" w:hAnsi="Times New Roman" w:cs="Times New Roman"/>
          <w:b/>
          <w:i/>
          <w:color w:val="000000"/>
          <w:kern w:val="0"/>
          <w:lang w:eastAsia="ar-SA"/>
        </w:rPr>
        <w:t>/2026/MW</w:t>
      </w:r>
      <w:r w:rsidR="00D243C4" w:rsidRPr="00A05358">
        <w:rPr>
          <w:rFonts w:ascii="Times New Roman" w:eastAsia="Times New Roman" w:hAnsi="Times New Roman" w:cs="Times New Roman"/>
          <w:iCs/>
          <w:color w:val="000000"/>
          <w:kern w:val="0"/>
          <w:lang w:eastAsia="ar-SA"/>
        </w:rPr>
        <w:t>,</w:t>
      </w:r>
      <w:r w:rsidR="00D243C4" w:rsidRPr="00A05358">
        <w:rPr>
          <w:rFonts w:ascii="Times New Roman" w:eastAsia="Times New Roman" w:hAnsi="Times New Roman" w:cs="Times New Roman"/>
          <w:bCs/>
          <w:iCs/>
          <w:color w:val="000000"/>
          <w:kern w:val="0"/>
          <w:lang w:eastAsia="ar-SA"/>
        </w:rPr>
        <w:t xml:space="preserve"> </w:t>
      </w:r>
      <w:r w:rsidRPr="00A05358">
        <w:rPr>
          <w:rFonts w:ascii="Times New Roman" w:eastAsia="Times New Roman" w:hAnsi="Times New Roman" w:cs="Times New Roman"/>
          <w:color w:val="000000"/>
          <w:kern w:val="0"/>
          <w:u w:val="single"/>
          <w:lang w:eastAsia="pl-PL"/>
        </w:rPr>
        <w:t>realizowanego w ramach Krajowego Planu</w:t>
      </w:r>
      <w:r w:rsidRPr="00A05358">
        <w:rPr>
          <w:rFonts w:ascii="Times New Roman" w:eastAsia="Times New Roman" w:hAnsi="Times New Roman" w:cs="Times New Roman"/>
          <w:color w:val="00000A"/>
          <w:kern w:val="0"/>
          <w:u w:val="single"/>
          <w:lang w:eastAsia="pl-PL"/>
        </w:rPr>
        <w:t xml:space="preserve"> Odbudowy i Zwiększania Odporności: Komponent D „Efektywność, dostępność i jakość systemu ochrony zdrowia” Inwestycja D1.1.1 „Rozwój i modernizacja infrastruktury centrów opieki wysokospecjalistycznej i innych podmiotów</w:t>
      </w:r>
      <w:r w:rsidRPr="00A05358">
        <w:rPr>
          <w:rFonts w:ascii="Times New Roman" w:eastAsia="Calibri" w:hAnsi="Times New Roman" w:cs="Times New Roman"/>
          <w:color w:val="00000A"/>
          <w:kern w:val="0"/>
          <w:u w:val="single"/>
          <w:lang w:eastAsia="pl-PL"/>
        </w:rPr>
        <w:t>”</w:t>
      </w:r>
      <w:r w:rsidRPr="00A05358">
        <w:rPr>
          <w:rFonts w:ascii="Times New Roman" w:eastAsia="Times New Roman" w:hAnsi="Times New Roman" w:cs="Times New Roman"/>
          <w:color w:val="00000A"/>
          <w:kern w:val="0"/>
          <w:u w:val="single"/>
          <w:lang w:eastAsia="ar-SA"/>
        </w:rPr>
        <w:t xml:space="preserve"> – umowa znak </w:t>
      </w:r>
      <w:r w:rsidRPr="00A05358">
        <w:rPr>
          <w:rFonts w:ascii="Times New Roman" w:eastAsia="Times New Roman" w:hAnsi="Times New Roman" w:cs="Times New Roman"/>
          <w:color w:val="00000A"/>
          <w:kern w:val="0"/>
          <w:u w:val="single"/>
          <w:lang w:eastAsia="pl-PL"/>
        </w:rPr>
        <w:t>KPOD.07.02-IP.10-0002/24/KPO/149/2025/104</w:t>
      </w:r>
      <w:r w:rsidRPr="00A05358">
        <w:rPr>
          <w:rFonts w:ascii="Times New Roman" w:eastAsia="Times New Roman" w:hAnsi="Times New Roman" w:cs="Times New Roman"/>
          <w:color w:val="00000A"/>
          <w:kern w:val="0"/>
          <w:u w:val="single"/>
          <w:lang w:eastAsia="ar-SA"/>
        </w:rPr>
        <w:t xml:space="preserve"> </w:t>
      </w:r>
      <w:r w:rsidRPr="00A05358">
        <w:rPr>
          <w:rFonts w:ascii="Times New Roman" w:eastAsia="Times New Roman" w:hAnsi="Times New Roman" w:cs="Times New Roman"/>
          <w:color w:val="00000A"/>
          <w:kern w:val="0"/>
          <w:u w:val="single"/>
          <w:lang w:eastAsia="pl-PL"/>
        </w:rPr>
        <w:t xml:space="preserve">o objęcie wsparciem ze środków planu rozwojowego </w:t>
      </w:r>
      <w:r w:rsidRPr="00A05358">
        <w:rPr>
          <w:rFonts w:ascii="Times New Roman" w:eastAsia="Times New Roman" w:hAnsi="Times New Roman" w:cs="Times New Roman"/>
          <w:color w:val="00000A"/>
          <w:kern w:val="0"/>
          <w:u w:val="single"/>
          <w:lang w:eastAsia="ar-SA"/>
        </w:rPr>
        <w:t xml:space="preserve">zawarta z </w:t>
      </w:r>
      <w:r w:rsidRPr="00A05358">
        <w:rPr>
          <w:rFonts w:ascii="Times New Roman" w:eastAsia="Times New Roman" w:hAnsi="Times New Roman" w:cs="Times New Roman"/>
          <w:bCs/>
          <w:iCs/>
          <w:color w:val="000000"/>
          <w:kern w:val="0"/>
          <w:u w:val="single"/>
          <w:lang w:eastAsia="ar-SA"/>
        </w:rPr>
        <w:t xml:space="preserve">ze </w:t>
      </w:r>
      <w:r w:rsidRPr="00A05358">
        <w:rPr>
          <w:rFonts w:ascii="Times New Roman" w:eastAsia="Times New Roman" w:hAnsi="Times New Roman" w:cs="Times New Roman"/>
          <w:color w:val="00000A"/>
          <w:kern w:val="0"/>
          <w:u w:val="single"/>
          <w:lang w:eastAsia="pl-PL"/>
        </w:rPr>
        <w:t>Skarbem Państwa reprezentowanym przez Ministra Zdrowia</w:t>
      </w:r>
      <w:r w:rsidRPr="00A05358">
        <w:rPr>
          <w:rFonts w:ascii="Times New Roman" w:eastAsia="Times New Roman" w:hAnsi="Times New Roman" w:cs="Times New Roman"/>
          <w:bCs/>
          <w:color w:val="00000A"/>
          <w:kern w:val="0"/>
          <w:lang w:eastAsia="ar-SA"/>
        </w:rPr>
        <w:t>.</w:t>
      </w:r>
      <w:bookmarkEnd w:id="2"/>
    </w:p>
    <w:p w14:paraId="75F41AFD" w14:textId="77777777" w:rsidR="00A05358" w:rsidRPr="00A05358" w:rsidRDefault="00A05358" w:rsidP="00A05358">
      <w:pPr>
        <w:widowControl/>
        <w:suppressAutoHyphens w:val="0"/>
        <w:ind w:left="0"/>
        <w:rPr>
          <w:rFonts w:ascii="Times New Roman" w:eastAsia="Times New Roman" w:hAnsi="Times New Roman" w:cs="Times New Roman"/>
          <w:iCs/>
          <w:color w:val="00000A"/>
          <w:kern w:val="0"/>
          <w:lang w:eastAsia="ar-SA"/>
        </w:rPr>
      </w:pPr>
      <w:bookmarkStart w:id="3" w:name="Bookmark11"/>
      <w:bookmarkEnd w:id="3"/>
    </w:p>
    <w:p w14:paraId="30BC4290" w14:textId="77777777" w:rsidR="00A05358" w:rsidRPr="00A05358" w:rsidRDefault="00A05358" w:rsidP="00BE231D">
      <w:pPr>
        <w:widowControl/>
        <w:ind w:left="0"/>
        <w:jc w:val="center"/>
        <w:textAlignment w:val="auto"/>
        <w:rPr>
          <w:rFonts w:ascii="Times New Roman" w:eastAsia="Times New Roman" w:hAnsi="Times New Roman" w:cs="Times New Roman"/>
          <w:b/>
          <w:kern w:val="0"/>
          <w:lang w:eastAsia="ar-SA"/>
        </w:rPr>
      </w:pPr>
    </w:p>
    <w:p w14:paraId="41526275" w14:textId="77777777" w:rsidR="00A05358" w:rsidRPr="00A05358" w:rsidRDefault="00A05358" w:rsidP="00BE231D">
      <w:pPr>
        <w:widowControl/>
        <w:ind w:left="0"/>
        <w:jc w:val="center"/>
        <w:textAlignment w:val="auto"/>
        <w:rPr>
          <w:rFonts w:ascii="Times New Roman" w:eastAsia="Times New Roman" w:hAnsi="Times New Roman" w:cs="Times New Roman"/>
          <w:b/>
          <w:kern w:val="0"/>
          <w:lang w:eastAsia="ar-SA"/>
        </w:rPr>
      </w:pPr>
      <w:r w:rsidRPr="00A05358">
        <w:rPr>
          <w:rFonts w:ascii="Times New Roman" w:eastAsia="Times New Roman" w:hAnsi="Times New Roman" w:cs="Times New Roman"/>
          <w:b/>
          <w:kern w:val="0"/>
          <w:lang w:eastAsia="ar-SA"/>
        </w:rPr>
        <w:t>§ 1</w:t>
      </w:r>
    </w:p>
    <w:p w14:paraId="1097FBAC" w14:textId="77777777" w:rsidR="00A05358" w:rsidRPr="00A05358" w:rsidRDefault="00A05358" w:rsidP="00BE231D">
      <w:pPr>
        <w:widowControl/>
        <w:ind w:left="0"/>
        <w:jc w:val="center"/>
        <w:textAlignment w:val="auto"/>
        <w:rPr>
          <w:rFonts w:ascii="Times New Roman" w:eastAsia="Times New Roman" w:hAnsi="Times New Roman" w:cs="Times New Roman"/>
          <w:b/>
          <w:kern w:val="0"/>
          <w:lang w:eastAsia="ar-SA"/>
        </w:rPr>
      </w:pPr>
      <w:r w:rsidRPr="00A05358">
        <w:rPr>
          <w:rFonts w:ascii="Times New Roman" w:eastAsia="Times New Roman" w:hAnsi="Times New Roman" w:cs="Times New Roman"/>
          <w:b/>
          <w:kern w:val="0"/>
          <w:lang w:eastAsia="ar-SA"/>
        </w:rPr>
        <w:t>Przedmiot umowy, terminy realizacji</w:t>
      </w:r>
    </w:p>
    <w:p w14:paraId="78E62752" w14:textId="472C2A4B" w:rsidR="00BE231D" w:rsidRPr="00BE231D" w:rsidRDefault="00BE231D" w:rsidP="00644DB5">
      <w:pPr>
        <w:widowControl/>
        <w:numPr>
          <w:ilvl w:val="0"/>
          <w:numId w:val="27"/>
        </w:numPr>
        <w:tabs>
          <w:tab w:val="left" w:pos="426"/>
        </w:tabs>
        <w:ind w:left="397" w:hanging="426"/>
        <w:textAlignment w:val="auto"/>
        <w:rPr>
          <w:rFonts w:ascii="Times New Roman" w:eastAsia="Times New Roman" w:hAnsi="Times New Roman" w:cs="Times New Roman"/>
          <w:kern w:val="0"/>
          <w:lang w:eastAsia="ar-SA"/>
        </w:rPr>
      </w:pPr>
      <w:r w:rsidRPr="00BE231D">
        <w:rPr>
          <w:rFonts w:ascii="Times New Roman" w:eastAsia="Calibri" w:hAnsi="Times New Roman" w:cs="Times New Roman"/>
          <w:iCs/>
          <w:kern w:val="0"/>
          <w:lang w:eastAsia="pl-PL"/>
        </w:rPr>
        <w:t xml:space="preserve">Wykonawca przyjmuje do realizacji zamówienie na </w:t>
      </w:r>
      <w:r w:rsidRPr="006734E2">
        <w:rPr>
          <w:rFonts w:ascii="Times New Roman" w:eastAsia="Calibri" w:hAnsi="Times New Roman" w:cs="Times New Roman"/>
          <w:iCs/>
          <w:kern w:val="0"/>
          <w:lang w:eastAsia="pl-PL"/>
        </w:rPr>
        <w:t xml:space="preserve">dostawę </w:t>
      </w:r>
      <w:r w:rsidRPr="006734E2">
        <w:rPr>
          <w:rFonts w:ascii="Times New Roman" w:eastAsia="Calibri" w:hAnsi="Times New Roman" w:cs="Times New Roman"/>
          <w:b/>
          <w:iCs/>
          <w:kern w:val="0"/>
          <w:lang w:eastAsia="pl-PL"/>
        </w:rPr>
        <w:t xml:space="preserve">2 </w:t>
      </w:r>
      <w:r w:rsidR="00D243C4" w:rsidRPr="006734E2">
        <w:rPr>
          <w:rFonts w:ascii="Times New Roman" w:eastAsia="Calibri" w:hAnsi="Times New Roman" w:cs="Times New Roman"/>
          <w:b/>
          <w:iCs/>
          <w:kern w:val="0"/>
          <w:lang w:eastAsia="pl-PL"/>
        </w:rPr>
        <w:t>kpl</w:t>
      </w:r>
      <w:r w:rsidRPr="006734E2">
        <w:rPr>
          <w:rFonts w:ascii="Times New Roman" w:eastAsia="Calibri" w:hAnsi="Times New Roman" w:cs="Times New Roman"/>
          <w:b/>
          <w:iCs/>
          <w:kern w:val="0"/>
          <w:lang w:eastAsia="pl-PL"/>
        </w:rPr>
        <w:t>. aparatów RTG</w:t>
      </w:r>
      <w:r w:rsidRPr="006734E2">
        <w:rPr>
          <w:rFonts w:ascii="Times New Roman" w:hAnsi="Times New Roman" w:cs="Times New Roman"/>
          <w:b/>
          <w:kern w:val="0"/>
        </w:rPr>
        <w:t>,</w:t>
      </w:r>
      <w:r w:rsidRPr="006734E2">
        <w:rPr>
          <w:rFonts w:ascii="Times New Roman" w:hAnsi="Times New Roman" w:cs="Times New Roman"/>
          <w:kern w:val="0"/>
        </w:rPr>
        <w:t xml:space="preserve"> </w:t>
      </w:r>
      <w:r w:rsidR="00FA2AF0" w:rsidRPr="006734E2">
        <w:rPr>
          <w:rFonts w:ascii="Times New Roman" w:hAnsi="Times New Roman" w:cs="Times New Roman"/>
          <w:kern w:val="0"/>
        </w:rPr>
        <w:t>(zwanych</w:t>
      </w:r>
      <w:r w:rsidRPr="006734E2">
        <w:rPr>
          <w:rFonts w:ascii="Times New Roman" w:hAnsi="Times New Roman" w:cs="Times New Roman"/>
          <w:kern w:val="0"/>
        </w:rPr>
        <w:t xml:space="preserve"> dalej również: „</w:t>
      </w:r>
      <w:r w:rsidRPr="006734E2">
        <w:rPr>
          <w:rFonts w:ascii="Times New Roman" w:hAnsi="Times New Roman" w:cs="Times New Roman"/>
          <w:i/>
          <w:kern w:val="0"/>
        </w:rPr>
        <w:t>Urządzeniem</w:t>
      </w:r>
      <w:r w:rsidRPr="006734E2">
        <w:rPr>
          <w:rFonts w:ascii="Times New Roman" w:hAnsi="Times New Roman" w:cs="Times New Roman"/>
          <w:kern w:val="0"/>
        </w:rPr>
        <w:t>”)</w:t>
      </w:r>
      <w:r w:rsidRPr="006734E2">
        <w:rPr>
          <w:rFonts w:ascii="Times New Roman" w:eastAsia="Calibri" w:hAnsi="Times New Roman" w:cs="Times New Roman"/>
          <w:iCs/>
          <w:kern w:val="0"/>
        </w:rPr>
        <w:t>, a także montaż, uruchomienie wstępne Urządzenia</w:t>
      </w:r>
      <w:r w:rsidRPr="00BE231D">
        <w:rPr>
          <w:rFonts w:ascii="Times New Roman" w:eastAsia="Calibri" w:hAnsi="Times New Roman" w:cs="Times New Roman"/>
          <w:iCs/>
          <w:kern w:val="0"/>
        </w:rPr>
        <w:t xml:space="preserve"> oraz wykonanie prac adaptacyjnych (dostosowawczych) Pracowni </w:t>
      </w:r>
      <w:r w:rsidR="00644DB5">
        <w:rPr>
          <w:rFonts w:ascii="Times New Roman" w:eastAsia="Calibri" w:hAnsi="Times New Roman" w:cs="Times New Roman"/>
          <w:iCs/>
          <w:kern w:val="0"/>
        </w:rPr>
        <w:t>RTG</w:t>
      </w:r>
      <w:r w:rsidRPr="00BE231D">
        <w:rPr>
          <w:rFonts w:ascii="Times New Roman" w:eastAsia="Calibri" w:hAnsi="Times New Roman" w:cs="Times New Roman"/>
          <w:iCs/>
          <w:kern w:val="0"/>
        </w:rPr>
        <w:t xml:space="preserve"> zgodnie z postanowieniami Programu Funkcjonalno – Użytkowego - </w:t>
      </w:r>
      <w:r w:rsidRPr="00BE231D">
        <w:rPr>
          <w:rFonts w:ascii="Times New Roman" w:eastAsia="Calibri" w:hAnsi="Times New Roman" w:cs="Times New Roman"/>
          <w:i/>
          <w:kern w:val="0"/>
        </w:rPr>
        <w:t>Załącznik nr ….. do umowy</w:t>
      </w:r>
      <w:r w:rsidRPr="00BE231D">
        <w:rPr>
          <w:rFonts w:ascii="Times New Roman" w:eastAsia="Calibri" w:hAnsi="Times New Roman" w:cs="Times New Roman"/>
          <w:iCs/>
          <w:kern w:val="0"/>
        </w:rPr>
        <w:t>, stanowiącymi integralną część niniejszej Umowy (dalej: „</w:t>
      </w:r>
      <w:r w:rsidRPr="00BE231D">
        <w:rPr>
          <w:rFonts w:ascii="Times New Roman" w:eastAsia="Calibri" w:hAnsi="Times New Roman" w:cs="Times New Roman"/>
          <w:i/>
          <w:kern w:val="0"/>
        </w:rPr>
        <w:t>Przedmiot Umowy</w:t>
      </w:r>
      <w:r w:rsidRPr="00BE231D">
        <w:rPr>
          <w:rFonts w:ascii="Times New Roman" w:eastAsia="Calibri" w:hAnsi="Times New Roman" w:cs="Times New Roman"/>
          <w:iCs/>
          <w:kern w:val="0"/>
        </w:rPr>
        <w:t>”)</w:t>
      </w:r>
    </w:p>
    <w:p w14:paraId="319EAECE" w14:textId="4C7BAD74" w:rsidR="00A05358" w:rsidRPr="00E57624" w:rsidRDefault="00A05358" w:rsidP="00644DB5">
      <w:pPr>
        <w:widowControl/>
        <w:numPr>
          <w:ilvl w:val="0"/>
          <w:numId w:val="27"/>
        </w:numPr>
        <w:tabs>
          <w:tab w:val="left" w:pos="426"/>
        </w:tabs>
        <w:ind w:left="397" w:hanging="426"/>
        <w:textAlignment w:val="auto"/>
        <w:rPr>
          <w:rFonts w:ascii="Times New Roman" w:eastAsia="Times New Roman" w:hAnsi="Times New Roman" w:cs="Times New Roman"/>
          <w:kern w:val="0"/>
          <w:lang w:eastAsia="ar-SA"/>
        </w:rPr>
      </w:pPr>
      <w:r w:rsidRPr="00A05358">
        <w:rPr>
          <w:rFonts w:ascii="Times New Roman" w:eastAsia="Calibri" w:hAnsi="Times New Roman" w:cs="Times New Roman"/>
          <w:kern w:val="0"/>
          <w:lang w:eastAsia="ar-SA"/>
        </w:rPr>
        <w:t>Przedmiot umow</w:t>
      </w:r>
      <w:r w:rsidR="00BE231D">
        <w:rPr>
          <w:rFonts w:ascii="Times New Roman" w:eastAsia="Calibri" w:hAnsi="Times New Roman" w:cs="Times New Roman"/>
          <w:kern w:val="0"/>
          <w:lang w:eastAsia="ar-SA"/>
        </w:rPr>
        <w:t>y jest podzielony na następujące</w:t>
      </w:r>
      <w:r w:rsidRPr="00A05358">
        <w:rPr>
          <w:rFonts w:ascii="Times New Roman" w:eastAsia="Calibri" w:hAnsi="Times New Roman" w:cs="Times New Roman"/>
          <w:kern w:val="0"/>
          <w:lang w:eastAsia="ar-SA"/>
        </w:rPr>
        <w:t xml:space="preserve"> </w:t>
      </w:r>
      <w:r w:rsidR="00BE231D">
        <w:rPr>
          <w:rFonts w:ascii="Times New Roman" w:eastAsia="Calibri" w:hAnsi="Times New Roman" w:cs="Times New Roman"/>
          <w:kern w:val="0"/>
          <w:lang w:eastAsia="ar-SA"/>
        </w:rPr>
        <w:t>Zadania</w:t>
      </w:r>
      <w:r w:rsidRPr="00A05358">
        <w:rPr>
          <w:rFonts w:ascii="Times New Roman" w:eastAsia="Calibri" w:hAnsi="Times New Roman" w:cs="Times New Roman"/>
          <w:kern w:val="0"/>
          <w:lang w:eastAsia="ar-SA"/>
        </w:rPr>
        <w:t>:</w:t>
      </w:r>
    </w:p>
    <w:p w14:paraId="43C39C76" w14:textId="08222D0C" w:rsidR="00E57624" w:rsidRPr="00BE231D" w:rsidRDefault="00E57624" w:rsidP="000678B6">
      <w:pPr>
        <w:widowControl/>
        <w:tabs>
          <w:tab w:val="left" w:pos="426"/>
        </w:tabs>
        <w:ind w:left="567"/>
        <w:textAlignment w:val="auto"/>
        <w:rPr>
          <w:rFonts w:ascii="Times New Roman" w:eastAsia="Times New Roman" w:hAnsi="Times New Roman" w:cs="Times New Roman"/>
          <w:b/>
          <w:kern w:val="0"/>
          <w:lang w:eastAsia="ar-SA"/>
        </w:rPr>
      </w:pPr>
      <w:r w:rsidRPr="00BE231D">
        <w:rPr>
          <w:rFonts w:ascii="Times New Roman" w:eastAsia="Calibri" w:hAnsi="Times New Roman" w:cs="Times New Roman"/>
          <w:b/>
          <w:kern w:val="0"/>
          <w:lang w:eastAsia="ar-SA"/>
        </w:rPr>
        <w:t>Zadanie I:</w:t>
      </w:r>
    </w:p>
    <w:p w14:paraId="2FA4ECF4" w14:textId="47362F8B" w:rsidR="00A05358" w:rsidRPr="00A05358" w:rsidRDefault="00A05358" w:rsidP="00644DB5">
      <w:pPr>
        <w:widowControl/>
        <w:numPr>
          <w:ilvl w:val="0"/>
          <w:numId w:val="28"/>
        </w:numPr>
        <w:tabs>
          <w:tab w:val="left" w:pos="426"/>
        </w:tabs>
        <w:autoSpaceDE w:val="0"/>
        <w:autoSpaceDN w:val="0"/>
        <w:adjustRightInd w:val="0"/>
        <w:ind w:left="567" w:hanging="283"/>
        <w:textAlignment w:val="auto"/>
        <w:rPr>
          <w:rFonts w:ascii="Times New Roman" w:eastAsia="Calibri" w:hAnsi="Times New Roman" w:cs="Times New Roman"/>
          <w:kern w:val="0"/>
          <w:lang w:eastAsia="ar-SA"/>
        </w:rPr>
      </w:pPr>
      <w:r w:rsidRPr="00A05358">
        <w:rPr>
          <w:rFonts w:ascii="Times New Roman" w:eastAsia="Times New Roman" w:hAnsi="Times New Roman" w:cs="Times New Roman"/>
          <w:kern w:val="0"/>
          <w:lang w:eastAsia="ar-SA"/>
        </w:rPr>
        <w:t xml:space="preserve">dostawa </w:t>
      </w:r>
      <w:r w:rsidR="00E57624">
        <w:rPr>
          <w:rFonts w:ascii="Times New Roman" w:eastAsia="Times New Roman" w:hAnsi="Times New Roman" w:cs="Times New Roman"/>
          <w:kern w:val="0"/>
          <w:lang w:eastAsia="ar-SA"/>
        </w:rPr>
        <w:t xml:space="preserve">i montaż </w:t>
      </w:r>
      <w:r w:rsidR="00BE231D">
        <w:rPr>
          <w:rFonts w:ascii="Times New Roman" w:eastAsia="Times New Roman" w:hAnsi="Times New Roman" w:cs="Times New Roman"/>
          <w:kern w:val="0"/>
          <w:lang w:eastAsia="ar-SA"/>
        </w:rPr>
        <w:t xml:space="preserve">oraz </w:t>
      </w:r>
      <w:r w:rsidR="00BE231D" w:rsidRPr="00BE231D">
        <w:rPr>
          <w:rFonts w:ascii="Times New Roman" w:eastAsia="Calibri" w:hAnsi="Times New Roman" w:cs="Times New Roman"/>
          <w:iCs/>
          <w:kern w:val="0"/>
        </w:rPr>
        <w:t>uruchomienie wstępne</w:t>
      </w:r>
      <w:r w:rsidRPr="00A05358">
        <w:rPr>
          <w:rFonts w:ascii="Times New Roman" w:eastAsia="Times New Roman" w:hAnsi="Times New Roman" w:cs="Times New Roman"/>
          <w:kern w:val="0"/>
          <w:lang w:eastAsia="ar-SA"/>
        </w:rPr>
        <w:t xml:space="preserve">, </w:t>
      </w:r>
      <w:r w:rsidR="00BE231D" w:rsidRPr="00A05358">
        <w:rPr>
          <w:rFonts w:ascii="Times New Roman" w:eastAsia="Times New Roman" w:hAnsi="Times New Roman" w:cs="Times New Roman"/>
          <w:kern w:val="0"/>
          <w:lang w:eastAsia="ar-SA"/>
        </w:rPr>
        <w:t>fabrycznie nowego</w:t>
      </w:r>
      <w:r w:rsidR="00BE231D">
        <w:rPr>
          <w:rFonts w:ascii="Times New Roman" w:eastAsia="Times New Roman" w:hAnsi="Times New Roman" w:cs="Times New Roman"/>
          <w:kern w:val="0"/>
          <w:lang w:eastAsia="ar-SA"/>
        </w:rPr>
        <w:t xml:space="preserve"> </w:t>
      </w:r>
      <w:r w:rsidRPr="00A05358">
        <w:rPr>
          <w:rFonts w:ascii="Times New Roman" w:eastAsia="Times New Roman" w:hAnsi="Times New Roman" w:cs="Times New Roman"/>
          <w:kern w:val="0"/>
          <w:lang w:eastAsia="ar-SA"/>
        </w:rPr>
        <w:t>nieużywanego</w:t>
      </w:r>
      <w:r w:rsidRPr="00A05358">
        <w:rPr>
          <w:rFonts w:ascii="Times New Roman" w:eastAsia="Calibri" w:hAnsi="Times New Roman" w:cs="Times New Roman"/>
          <w:iCs/>
          <w:spacing w:val="-8"/>
          <w:kern w:val="0"/>
          <w:lang w:eastAsia="pl-PL"/>
        </w:rPr>
        <w:t>, nie rekondycjonowanego, nie powystawowego,</w:t>
      </w:r>
      <w:r w:rsidRPr="00A05358">
        <w:rPr>
          <w:rFonts w:ascii="Times New Roman" w:eastAsia="Times New Roman" w:hAnsi="Times New Roman" w:cs="Times New Roman"/>
          <w:kern w:val="0"/>
          <w:lang w:eastAsia="ar-SA"/>
        </w:rPr>
        <w:t xml:space="preserve"> oznakowanego zgodnie z obowiązującymi przepisami aparatu RTG wraz z wyposażeniem </w:t>
      </w:r>
      <w:r w:rsidRPr="00A05358">
        <w:rPr>
          <w:rFonts w:ascii="Times New Roman" w:eastAsia="Times New Roman" w:hAnsi="Times New Roman" w:cs="Times New Roman"/>
          <w:i/>
          <w:kern w:val="0"/>
          <w:lang w:eastAsia="ar-SA"/>
        </w:rPr>
        <w:t>(………typ, model………),</w:t>
      </w:r>
      <w:r w:rsidRPr="00A05358">
        <w:rPr>
          <w:rFonts w:ascii="Times New Roman" w:eastAsia="Times New Roman" w:hAnsi="Times New Roman" w:cs="Times New Roman"/>
          <w:kern w:val="0"/>
          <w:lang w:eastAsia="ar-SA"/>
        </w:rPr>
        <w:t xml:space="preserve"> - </w:t>
      </w:r>
      <w:r w:rsidRPr="006734E2">
        <w:rPr>
          <w:rFonts w:ascii="Times New Roman" w:eastAsia="Times New Roman" w:hAnsi="Times New Roman" w:cs="Times New Roman"/>
          <w:kern w:val="0"/>
          <w:lang w:eastAsia="ar-SA"/>
        </w:rPr>
        <w:t xml:space="preserve">1 </w:t>
      </w:r>
      <w:r w:rsidR="008B5958" w:rsidRPr="006734E2">
        <w:rPr>
          <w:rFonts w:ascii="Times New Roman" w:eastAsia="Times New Roman" w:hAnsi="Times New Roman" w:cs="Times New Roman"/>
          <w:kern w:val="0"/>
          <w:lang w:eastAsia="ar-SA"/>
        </w:rPr>
        <w:t>kpl.</w:t>
      </w:r>
      <w:r w:rsidRPr="00A05358">
        <w:rPr>
          <w:rFonts w:ascii="Times New Roman" w:eastAsia="Times New Roman" w:hAnsi="Times New Roman" w:cs="Times New Roman"/>
          <w:kern w:val="0"/>
          <w:lang w:eastAsia="ar-SA"/>
        </w:rPr>
        <w:t xml:space="preserve"> którego parametry techniczne wyspecyfikowane zostały w </w:t>
      </w:r>
      <w:r w:rsidR="00BE231D">
        <w:rPr>
          <w:rFonts w:ascii="Times New Roman" w:eastAsia="Times New Roman" w:hAnsi="Times New Roman" w:cs="Times New Roman"/>
          <w:i/>
          <w:kern w:val="0"/>
          <w:lang w:eastAsia="ar-SA"/>
        </w:rPr>
        <w:t>załączniku nr …</w:t>
      </w:r>
      <w:r w:rsidRPr="00A05358">
        <w:rPr>
          <w:rFonts w:ascii="Times New Roman" w:eastAsia="Times New Roman" w:hAnsi="Times New Roman" w:cs="Times New Roman"/>
          <w:i/>
          <w:kern w:val="0"/>
          <w:lang w:eastAsia="ar-SA"/>
        </w:rPr>
        <w:t xml:space="preserve"> do umowy</w:t>
      </w:r>
      <w:r w:rsidRPr="00A05358">
        <w:rPr>
          <w:rFonts w:ascii="Times New Roman" w:eastAsia="Times New Roman" w:hAnsi="Times New Roman" w:cs="Times New Roman"/>
          <w:kern w:val="0"/>
          <w:lang w:eastAsia="ar-SA"/>
        </w:rPr>
        <w:t>,</w:t>
      </w:r>
      <w:r w:rsidR="001D0D05">
        <w:rPr>
          <w:rFonts w:ascii="Times New Roman" w:eastAsia="Times New Roman" w:hAnsi="Times New Roman" w:cs="Times New Roman"/>
          <w:kern w:val="0"/>
          <w:lang w:eastAsia="ar-SA"/>
        </w:rPr>
        <w:t xml:space="preserve"> oraz </w:t>
      </w:r>
      <w:r w:rsidR="001D0D05" w:rsidRPr="001D0D05">
        <w:rPr>
          <w:rFonts w:ascii="Times New Roman" w:eastAsia="Calibri" w:hAnsi="Times New Roman" w:cs="Times New Roman"/>
          <w:iCs/>
          <w:kern w:val="0"/>
        </w:rPr>
        <w:t>przeszkolenie pracowników Zamawiającego w zakresie obsługi Urządzenia</w:t>
      </w:r>
      <w:r w:rsidR="001D0D05">
        <w:rPr>
          <w:rFonts w:eastAsia="Calibri"/>
          <w:iCs/>
          <w:kern w:val="0"/>
        </w:rPr>
        <w:t xml:space="preserve"> </w:t>
      </w:r>
      <w:r w:rsidRPr="00A05358">
        <w:rPr>
          <w:rFonts w:ascii="Times New Roman" w:eastAsia="Calibri" w:hAnsi="Times New Roman" w:cs="Times New Roman"/>
          <w:kern w:val="0"/>
          <w:lang w:eastAsia="ar-SA"/>
        </w:rPr>
        <w:t xml:space="preserve">w terminie do </w:t>
      </w:r>
      <w:r w:rsidR="00DA7250">
        <w:rPr>
          <w:rFonts w:ascii="Times New Roman" w:eastAsia="Calibri" w:hAnsi="Times New Roman" w:cs="Times New Roman"/>
          <w:b/>
          <w:kern w:val="0"/>
          <w:lang w:eastAsia="ar-SA"/>
        </w:rPr>
        <w:t>5</w:t>
      </w:r>
      <w:r w:rsidR="00E57624">
        <w:rPr>
          <w:rFonts w:ascii="Times New Roman" w:eastAsia="Calibri" w:hAnsi="Times New Roman" w:cs="Times New Roman"/>
          <w:b/>
          <w:kern w:val="0"/>
          <w:lang w:eastAsia="ar-SA"/>
        </w:rPr>
        <w:t>0</w:t>
      </w:r>
      <w:r w:rsidRPr="00A05358">
        <w:rPr>
          <w:rFonts w:ascii="Times New Roman" w:eastAsia="Calibri" w:hAnsi="Times New Roman" w:cs="Times New Roman"/>
          <w:b/>
          <w:kern w:val="0"/>
          <w:lang w:eastAsia="ar-SA"/>
        </w:rPr>
        <w:t xml:space="preserve"> dni kalendarzowych </w:t>
      </w:r>
      <w:r w:rsidRPr="00A05358">
        <w:rPr>
          <w:rFonts w:ascii="Times New Roman" w:eastAsia="Calibri" w:hAnsi="Times New Roman" w:cs="Times New Roman"/>
          <w:kern w:val="0"/>
          <w:lang w:eastAsia="ar-SA"/>
        </w:rPr>
        <w:t>od dnia zawarcia umowy.</w:t>
      </w:r>
      <w:r w:rsidRPr="00A05358">
        <w:rPr>
          <w:rFonts w:ascii="Times New Roman" w:eastAsia="Times New Roman" w:hAnsi="Times New Roman" w:cs="Times New Roman"/>
          <w:kern w:val="0"/>
          <w:lang w:eastAsia="ar-SA"/>
        </w:rPr>
        <w:t xml:space="preserve"> – </w:t>
      </w:r>
      <w:r w:rsidRPr="00A05358">
        <w:rPr>
          <w:rFonts w:ascii="Times New Roman" w:eastAsia="Times New Roman" w:hAnsi="Times New Roman" w:cs="Times New Roman"/>
          <w:b/>
          <w:kern w:val="0"/>
          <w:lang w:eastAsia="ar-SA"/>
        </w:rPr>
        <w:t>etap I</w:t>
      </w:r>
    </w:p>
    <w:p w14:paraId="6523177E" w14:textId="30DD3595" w:rsidR="00A05358" w:rsidRPr="00A05358" w:rsidRDefault="00A05358" w:rsidP="00644DB5">
      <w:pPr>
        <w:widowControl/>
        <w:numPr>
          <w:ilvl w:val="0"/>
          <w:numId w:val="28"/>
        </w:numPr>
        <w:tabs>
          <w:tab w:val="left" w:pos="426"/>
        </w:tabs>
        <w:autoSpaceDE w:val="0"/>
        <w:autoSpaceDN w:val="0"/>
        <w:adjustRightInd w:val="0"/>
        <w:ind w:left="567" w:hanging="283"/>
        <w:textAlignment w:val="auto"/>
        <w:rPr>
          <w:rFonts w:ascii="Times New Roman" w:eastAsia="Calibri" w:hAnsi="Times New Roman" w:cs="Times New Roman"/>
          <w:b/>
          <w:kern w:val="0"/>
          <w:lang w:eastAsia="ar-SA"/>
        </w:rPr>
      </w:pPr>
      <w:r w:rsidRPr="00BE231D">
        <w:rPr>
          <w:rFonts w:ascii="Times New Roman" w:eastAsia="Times New Roman" w:hAnsi="Times New Roman" w:cs="Times New Roman"/>
          <w:kern w:val="0"/>
          <w:lang w:eastAsia="ar-SA"/>
        </w:rPr>
        <w:t>wykonania wszelkich prac i robót budowlanych w celu adaptacji pomieszczeń pracowni RTG</w:t>
      </w:r>
      <w:r w:rsidR="00E57624" w:rsidRPr="00BE231D">
        <w:rPr>
          <w:rFonts w:ascii="Times New Roman" w:eastAsia="Times New Roman" w:hAnsi="Times New Roman" w:cs="Times New Roman"/>
          <w:kern w:val="0"/>
          <w:lang w:eastAsia="ar-SA"/>
        </w:rPr>
        <w:t xml:space="preserve"> zlokalizowanej w budynku SOR WSzZ w Kielcach </w:t>
      </w:r>
      <w:r w:rsidR="00FA2AF0">
        <w:rPr>
          <w:rFonts w:ascii="Times New Roman" w:eastAsia="Times New Roman" w:hAnsi="Times New Roman" w:cs="Times New Roman"/>
          <w:kern w:val="0"/>
          <w:lang w:eastAsia="ar-SA"/>
        </w:rPr>
        <w:t xml:space="preserve">oraz </w:t>
      </w:r>
      <w:r w:rsidR="00FA2AF0">
        <w:rPr>
          <w:rFonts w:ascii="Times New Roman" w:eastAsia="Calibri" w:hAnsi="Times New Roman" w:cs="Times New Roman"/>
          <w:iCs/>
          <w:kern w:val="0"/>
        </w:rPr>
        <w:t>uzyskanie</w:t>
      </w:r>
      <w:r w:rsidR="00FA2AF0" w:rsidRPr="00BE231D">
        <w:rPr>
          <w:rFonts w:ascii="Times New Roman" w:eastAsia="Calibri" w:hAnsi="Times New Roman" w:cs="Times New Roman"/>
          <w:iCs/>
          <w:kern w:val="0"/>
        </w:rPr>
        <w:t xml:space="preserve"> pozytywnej decyzji dopuszczającej do użytkowania Pracowni </w:t>
      </w:r>
      <w:r w:rsidR="00FA2AF0">
        <w:rPr>
          <w:rFonts w:ascii="Times New Roman" w:eastAsia="Calibri" w:hAnsi="Times New Roman" w:cs="Times New Roman"/>
          <w:iCs/>
          <w:kern w:val="0"/>
        </w:rPr>
        <w:t xml:space="preserve">RTG </w:t>
      </w:r>
      <w:r w:rsidR="00FA2AF0" w:rsidRPr="00BE231D">
        <w:rPr>
          <w:rFonts w:ascii="Times New Roman" w:eastAsia="Calibri" w:hAnsi="Times New Roman" w:cs="Times New Roman"/>
          <w:iCs/>
          <w:kern w:val="0"/>
        </w:rPr>
        <w:t>oraz Urządzenia</w:t>
      </w:r>
      <w:r w:rsidR="00FA2AF0">
        <w:rPr>
          <w:rFonts w:ascii="Times New Roman" w:eastAsia="Calibri" w:hAnsi="Times New Roman" w:cs="Times New Roman"/>
          <w:kern w:val="0"/>
          <w:lang w:eastAsia="ar-SA"/>
        </w:rPr>
        <w:t xml:space="preserve"> - </w:t>
      </w:r>
      <w:r w:rsidR="00E57624">
        <w:rPr>
          <w:rFonts w:ascii="Times New Roman" w:eastAsia="Calibri" w:hAnsi="Times New Roman" w:cs="Times New Roman"/>
          <w:kern w:val="0"/>
          <w:lang w:eastAsia="ar-SA"/>
        </w:rPr>
        <w:t xml:space="preserve">w </w:t>
      </w:r>
      <w:r w:rsidRPr="00A05358">
        <w:rPr>
          <w:rFonts w:ascii="Times New Roman" w:eastAsia="Calibri" w:hAnsi="Times New Roman" w:cs="Times New Roman"/>
          <w:kern w:val="0"/>
          <w:lang w:eastAsia="ar-SA"/>
        </w:rPr>
        <w:t xml:space="preserve">terminie do </w:t>
      </w:r>
      <w:r w:rsidR="00FA2AF0">
        <w:rPr>
          <w:rFonts w:ascii="Times New Roman" w:eastAsia="Calibri" w:hAnsi="Times New Roman" w:cs="Times New Roman"/>
          <w:b/>
          <w:kern w:val="0"/>
          <w:lang w:eastAsia="ar-SA"/>
        </w:rPr>
        <w:t>9</w:t>
      </w:r>
      <w:r w:rsidRPr="00A05358">
        <w:rPr>
          <w:rFonts w:ascii="Times New Roman" w:eastAsia="Calibri" w:hAnsi="Times New Roman" w:cs="Times New Roman"/>
          <w:b/>
          <w:kern w:val="0"/>
          <w:lang w:eastAsia="ar-SA"/>
        </w:rPr>
        <w:t>0 dni</w:t>
      </w:r>
      <w:r w:rsidRPr="00A05358">
        <w:rPr>
          <w:rFonts w:ascii="Times New Roman" w:eastAsia="Calibri" w:hAnsi="Times New Roman" w:cs="Times New Roman"/>
          <w:kern w:val="0"/>
          <w:lang w:eastAsia="ar-SA"/>
        </w:rPr>
        <w:t xml:space="preserve"> </w:t>
      </w:r>
      <w:r w:rsidRPr="00A05358">
        <w:rPr>
          <w:rFonts w:ascii="Times New Roman" w:eastAsia="Calibri" w:hAnsi="Times New Roman" w:cs="Times New Roman"/>
          <w:b/>
          <w:kern w:val="0"/>
          <w:lang w:eastAsia="ar-SA"/>
        </w:rPr>
        <w:t xml:space="preserve">kalendarzowych </w:t>
      </w:r>
      <w:r w:rsidR="00AB2654" w:rsidRPr="00A05358">
        <w:rPr>
          <w:rFonts w:ascii="Times New Roman" w:eastAsia="Calibri" w:hAnsi="Times New Roman" w:cs="Times New Roman"/>
          <w:kern w:val="0"/>
          <w:lang w:eastAsia="ar-SA"/>
        </w:rPr>
        <w:t xml:space="preserve">od dnia zawarcia umowy </w:t>
      </w:r>
      <w:r w:rsidRPr="00A05358">
        <w:rPr>
          <w:rFonts w:ascii="Times New Roman" w:eastAsia="Calibri" w:hAnsi="Times New Roman" w:cs="Times New Roman"/>
          <w:kern w:val="0"/>
          <w:lang w:eastAsia="ar-SA"/>
        </w:rPr>
        <w:t xml:space="preserve">zgodnie </w:t>
      </w:r>
      <w:r w:rsidRPr="00A05358">
        <w:rPr>
          <w:rFonts w:ascii="Times New Roman" w:eastAsia="Calibri" w:hAnsi="Times New Roman" w:cs="Times New Roman"/>
          <w:i/>
          <w:kern w:val="0"/>
          <w:lang w:eastAsia="ar-SA"/>
        </w:rPr>
        <w:t xml:space="preserve">z załącznikiem nr </w:t>
      </w:r>
      <w:r w:rsidR="001D0D05">
        <w:rPr>
          <w:rFonts w:ascii="Times New Roman" w:eastAsia="Calibri" w:hAnsi="Times New Roman" w:cs="Times New Roman"/>
          <w:i/>
          <w:kern w:val="0"/>
          <w:lang w:eastAsia="ar-SA"/>
        </w:rPr>
        <w:t xml:space="preserve">…… </w:t>
      </w:r>
      <w:r w:rsidRPr="00A05358">
        <w:rPr>
          <w:rFonts w:ascii="Times New Roman" w:eastAsia="Calibri" w:hAnsi="Times New Roman" w:cs="Times New Roman"/>
          <w:i/>
          <w:kern w:val="0"/>
          <w:lang w:eastAsia="ar-SA"/>
        </w:rPr>
        <w:t xml:space="preserve"> do umowy Program Funkcjonalno-Użytkowy PFU</w:t>
      </w:r>
      <w:r w:rsidRPr="00A05358">
        <w:rPr>
          <w:rFonts w:ascii="Times New Roman" w:eastAsia="Times New Roman" w:hAnsi="Times New Roman" w:cs="Times New Roman"/>
          <w:kern w:val="0"/>
          <w:lang w:eastAsia="ar-SA"/>
        </w:rPr>
        <w:t xml:space="preserve"> –  </w:t>
      </w:r>
      <w:r w:rsidRPr="00A05358">
        <w:rPr>
          <w:rFonts w:ascii="Times New Roman" w:eastAsia="Times New Roman" w:hAnsi="Times New Roman" w:cs="Times New Roman"/>
          <w:b/>
          <w:kern w:val="0"/>
          <w:lang w:eastAsia="ar-SA"/>
        </w:rPr>
        <w:t>etap II</w:t>
      </w:r>
      <w:r w:rsidR="001D0D05">
        <w:rPr>
          <w:rFonts w:ascii="Times New Roman" w:eastAsia="Times New Roman" w:hAnsi="Times New Roman" w:cs="Times New Roman"/>
          <w:b/>
          <w:kern w:val="0"/>
          <w:lang w:eastAsia="ar-SA"/>
        </w:rPr>
        <w:t xml:space="preserve">. </w:t>
      </w:r>
      <w:r w:rsidR="001D0D05" w:rsidRPr="001D0D05">
        <w:rPr>
          <w:rFonts w:ascii="Times New Roman" w:eastAsia="Times New Roman" w:hAnsi="Times New Roman" w:cs="Times New Roman"/>
          <w:kern w:val="0"/>
          <w:lang w:eastAsia="ar-SA"/>
        </w:rPr>
        <w:t>Wykonawca zobowiązany jest do</w:t>
      </w:r>
      <w:r w:rsidR="001D0D05">
        <w:rPr>
          <w:rFonts w:ascii="Times New Roman" w:eastAsia="Times New Roman" w:hAnsi="Times New Roman" w:cs="Times New Roman"/>
          <w:kern w:val="0"/>
          <w:lang w:eastAsia="ar-SA"/>
        </w:rPr>
        <w:t xml:space="preserve"> </w:t>
      </w:r>
      <w:r w:rsidR="001D0D05" w:rsidRPr="001D0D05">
        <w:rPr>
          <w:rFonts w:ascii="Times New Roman" w:eastAsia="Calibri" w:hAnsi="Times New Roman" w:cs="Times New Roman"/>
          <w:iCs/>
          <w:kern w:val="0"/>
        </w:rPr>
        <w:t>współdziałania</w:t>
      </w:r>
      <w:r w:rsidR="001D0D05" w:rsidRPr="00BE231D">
        <w:rPr>
          <w:rFonts w:ascii="Times New Roman" w:eastAsia="Calibri" w:hAnsi="Times New Roman" w:cs="Times New Roman"/>
          <w:iCs/>
          <w:kern w:val="0"/>
        </w:rPr>
        <w:t xml:space="preserve"> z Zamawiającym </w:t>
      </w:r>
      <w:r w:rsidR="001D0D05">
        <w:rPr>
          <w:rFonts w:ascii="Times New Roman" w:eastAsia="Calibri" w:hAnsi="Times New Roman" w:cs="Times New Roman"/>
          <w:iCs/>
          <w:kern w:val="0"/>
        </w:rPr>
        <w:t xml:space="preserve">w celu </w:t>
      </w:r>
      <w:r w:rsidR="001D0D05" w:rsidRPr="00BE231D">
        <w:rPr>
          <w:rFonts w:ascii="Times New Roman" w:eastAsia="Calibri" w:hAnsi="Times New Roman" w:cs="Times New Roman"/>
          <w:iCs/>
          <w:kern w:val="0"/>
        </w:rPr>
        <w:t xml:space="preserve">uzyskaniu wszelkich wymaganych odbiorów, opinii, uzgodnień i dopuszczeń, w tym w szczególności wynikających z przepisów prawa budowlanego, sanitarnego, ochrony radiologicznej oraz innych właściwych regulacji. </w:t>
      </w:r>
      <w:r w:rsidR="001D0D05" w:rsidRPr="00BE231D">
        <w:rPr>
          <w:rFonts w:ascii="Times New Roman" w:eastAsia="Calibri" w:hAnsi="Times New Roman" w:cs="Times New Roman"/>
          <w:iCs/>
          <w:kern w:val="0"/>
        </w:rPr>
        <w:lastRenderedPageBreak/>
        <w:t xml:space="preserve">W ramach realizacji Etapu II Zamawiający oczekuje uzyskania pozytywnej decyzji dopuszczającej do użytkowania Pracowni </w:t>
      </w:r>
      <w:r w:rsidR="001D0D05">
        <w:rPr>
          <w:rFonts w:ascii="Times New Roman" w:eastAsia="Calibri" w:hAnsi="Times New Roman" w:cs="Times New Roman"/>
          <w:iCs/>
          <w:kern w:val="0"/>
        </w:rPr>
        <w:t xml:space="preserve">RTG </w:t>
      </w:r>
      <w:r w:rsidR="001D0D05" w:rsidRPr="00BE231D">
        <w:rPr>
          <w:rFonts w:ascii="Times New Roman" w:eastAsia="Calibri" w:hAnsi="Times New Roman" w:cs="Times New Roman"/>
          <w:iCs/>
          <w:kern w:val="0"/>
        </w:rPr>
        <w:t>oraz Urządzenia</w:t>
      </w:r>
      <w:r w:rsidR="001D0D05">
        <w:rPr>
          <w:rFonts w:ascii="Times New Roman" w:eastAsia="Calibri" w:hAnsi="Times New Roman" w:cs="Times New Roman"/>
          <w:iCs/>
          <w:kern w:val="0"/>
        </w:rPr>
        <w:t>.</w:t>
      </w:r>
    </w:p>
    <w:p w14:paraId="2C99D0C2" w14:textId="498E373E" w:rsidR="00AB2654" w:rsidRDefault="00AB2654" w:rsidP="000678B6">
      <w:pPr>
        <w:widowControl/>
        <w:tabs>
          <w:tab w:val="left" w:pos="426"/>
        </w:tabs>
        <w:ind w:left="567"/>
        <w:textAlignment w:val="auto"/>
        <w:rPr>
          <w:rFonts w:ascii="Times New Roman" w:eastAsia="Calibri" w:hAnsi="Times New Roman" w:cs="Times New Roman"/>
          <w:b/>
          <w:kern w:val="0"/>
          <w:lang w:eastAsia="ar-SA"/>
        </w:rPr>
      </w:pPr>
      <w:r w:rsidRPr="001D0D05">
        <w:rPr>
          <w:rFonts w:ascii="Times New Roman" w:eastAsia="Calibri" w:hAnsi="Times New Roman" w:cs="Times New Roman"/>
          <w:b/>
          <w:kern w:val="0"/>
          <w:lang w:eastAsia="ar-SA"/>
        </w:rPr>
        <w:t>Zadanie I</w:t>
      </w:r>
      <w:r w:rsidR="001D0D05" w:rsidRPr="001D0D05">
        <w:rPr>
          <w:rFonts w:ascii="Times New Roman" w:eastAsia="Calibri" w:hAnsi="Times New Roman" w:cs="Times New Roman"/>
          <w:b/>
          <w:kern w:val="0"/>
          <w:lang w:eastAsia="ar-SA"/>
        </w:rPr>
        <w:t>I</w:t>
      </w:r>
      <w:r w:rsidRPr="001D0D05">
        <w:rPr>
          <w:rFonts w:ascii="Times New Roman" w:eastAsia="Calibri" w:hAnsi="Times New Roman" w:cs="Times New Roman"/>
          <w:b/>
          <w:kern w:val="0"/>
          <w:lang w:eastAsia="ar-SA"/>
        </w:rPr>
        <w:t>:</w:t>
      </w:r>
    </w:p>
    <w:p w14:paraId="7ABAF2CE" w14:textId="14216539" w:rsidR="001D0D05" w:rsidRPr="00A05358" w:rsidRDefault="001D0D05" w:rsidP="00644DB5">
      <w:pPr>
        <w:widowControl/>
        <w:numPr>
          <w:ilvl w:val="0"/>
          <w:numId w:val="36"/>
        </w:numPr>
        <w:tabs>
          <w:tab w:val="left" w:pos="426"/>
        </w:tabs>
        <w:autoSpaceDE w:val="0"/>
        <w:autoSpaceDN w:val="0"/>
        <w:adjustRightInd w:val="0"/>
        <w:ind w:left="567" w:hanging="283"/>
        <w:textAlignment w:val="auto"/>
        <w:rPr>
          <w:rFonts w:ascii="Times New Roman" w:eastAsia="Calibri" w:hAnsi="Times New Roman" w:cs="Times New Roman"/>
          <w:kern w:val="0"/>
          <w:lang w:eastAsia="ar-SA"/>
        </w:rPr>
      </w:pPr>
      <w:r w:rsidRPr="00A05358">
        <w:rPr>
          <w:rFonts w:ascii="Times New Roman" w:eastAsia="Times New Roman" w:hAnsi="Times New Roman" w:cs="Times New Roman"/>
          <w:kern w:val="0"/>
          <w:lang w:eastAsia="ar-SA"/>
        </w:rPr>
        <w:t xml:space="preserve">dostawa </w:t>
      </w:r>
      <w:r>
        <w:rPr>
          <w:rFonts w:ascii="Times New Roman" w:eastAsia="Times New Roman" w:hAnsi="Times New Roman" w:cs="Times New Roman"/>
          <w:kern w:val="0"/>
          <w:lang w:eastAsia="ar-SA"/>
        </w:rPr>
        <w:t xml:space="preserve">i montaż oraz </w:t>
      </w:r>
      <w:r w:rsidRPr="00BE231D">
        <w:rPr>
          <w:rFonts w:ascii="Times New Roman" w:eastAsia="Calibri" w:hAnsi="Times New Roman" w:cs="Times New Roman"/>
          <w:iCs/>
          <w:kern w:val="0"/>
        </w:rPr>
        <w:t>uruchomienie wstępne</w:t>
      </w:r>
      <w:r w:rsidRPr="00A05358">
        <w:rPr>
          <w:rFonts w:ascii="Times New Roman" w:eastAsia="Times New Roman" w:hAnsi="Times New Roman" w:cs="Times New Roman"/>
          <w:kern w:val="0"/>
          <w:lang w:eastAsia="ar-SA"/>
        </w:rPr>
        <w:t>, fabrycznie nowego</w:t>
      </w:r>
      <w:r>
        <w:rPr>
          <w:rFonts w:ascii="Times New Roman" w:eastAsia="Times New Roman" w:hAnsi="Times New Roman" w:cs="Times New Roman"/>
          <w:kern w:val="0"/>
          <w:lang w:eastAsia="ar-SA"/>
        </w:rPr>
        <w:t xml:space="preserve"> </w:t>
      </w:r>
      <w:r w:rsidRPr="00A05358">
        <w:rPr>
          <w:rFonts w:ascii="Times New Roman" w:eastAsia="Times New Roman" w:hAnsi="Times New Roman" w:cs="Times New Roman"/>
          <w:kern w:val="0"/>
          <w:lang w:eastAsia="ar-SA"/>
        </w:rPr>
        <w:t>nieużywanego</w:t>
      </w:r>
      <w:r w:rsidRPr="00A05358">
        <w:rPr>
          <w:rFonts w:ascii="Times New Roman" w:eastAsia="Calibri" w:hAnsi="Times New Roman" w:cs="Times New Roman"/>
          <w:iCs/>
          <w:spacing w:val="-8"/>
          <w:kern w:val="0"/>
          <w:lang w:eastAsia="pl-PL"/>
        </w:rPr>
        <w:t>, nie rekondycjonowanego, nie powystawowego,</w:t>
      </w:r>
      <w:r w:rsidRPr="00A05358">
        <w:rPr>
          <w:rFonts w:ascii="Times New Roman" w:eastAsia="Times New Roman" w:hAnsi="Times New Roman" w:cs="Times New Roman"/>
          <w:kern w:val="0"/>
          <w:lang w:eastAsia="ar-SA"/>
        </w:rPr>
        <w:t xml:space="preserve"> oznakowanego zgodnie z obowiązującymi przepisami aparatu RTG wraz z wyposażeniem </w:t>
      </w:r>
      <w:r w:rsidRPr="00A05358">
        <w:rPr>
          <w:rFonts w:ascii="Times New Roman" w:eastAsia="Times New Roman" w:hAnsi="Times New Roman" w:cs="Times New Roman"/>
          <w:i/>
          <w:kern w:val="0"/>
          <w:lang w:eastAsia="ar-SA"/>
        </w:rPr>
        <w:t>(………typ, model………),</w:t>
      </w:r>
      <w:r w:rsidRPr="00A05358">
        <w:rPr>
          <w:rFonts w:ascii="Times New Roman" w:eastAsia="Times New Roman" w:hAnsi="Times New Roman" w:cs="Times New Roman"/>
          <w:kern w:val="0"/>
          <w:lang w:eastAsia="ar-SA"/>
        </w:rPr>
        <w:t xml:space="preserve"> - 1 </w:t>
      </w:r>
      <w:r w:rsidR="00BB61AF" w:rsidRPr="006734E2">
        <w:rPr>
          <w:rFonts w:ascii="Times New Roman" w:eastAsia="Times New Roman" w:hAnsi="Times New Roman" w:cs="Times New Roman"/>
          <w:kern w:val="0"/>
          <w:lang w:eastAsia="ar-SA"/>
        </w:rPr>
        <w:t>kpl.</w:t>
      </w:r>
      <w:r w:rsidRPr="00A05358">
        <w:rPr>
          <w:rFonts w:ascii="Times New Roman" w:eastAsia="Times New Roman" w:hAnsi="Times New Roman" w:cs="Times New Roman"/>
          <w:kern w:val="0"/>
          <w:lang w:eastAsia="ar-SA"/>
        </w:rPr>
        <w:t xml:space="preserve"> którego parametry techniczne wyspecyfikowane zostały w </w:t>
      </w:r>
      <w:r>
        <w:rPr>
          <w:rFonts w:ascii="Times New Roman" w:eastAsia="Times New Roman" w:hAnsi="Times New Roman" w:cs="Times New Roman"/>
          <w:i/>
          <w:kern w:val="0"/>
          <w:lang w:eastAsia="ar-SA"/>
        </w:rPr>
        <w:t>załączniku nr …</w:t>
      </w:r>
      <w:r w:rsidRPr="00A05358">
        <w:rPr>
          <w:rFonts w:ascii="Times New Roman" w:eastAsia="Times New Roman" w:hAnsi="Times New Roman" w:cs="Times New Roman"/>
          <w:i/>
          <w:kern w:val="0"/>
          <w:lang w:eastAsia="ar-SA"/>
        </w:rPr>
        <w:t xml:space="preserve"> do umowy</w:t>
      </w:r>
      <w:r w:rsidRPr="00A05358">
        <w:rPr>
          <w:rFonts w:ascii="Times New Roman" w:eastAsia="Times New Roman" w:hAnsi="Times New Roman" w:cs="Times New Roman"/>
          <w:kern w:val="0"/>
          <w:lang w:eastAsia="ar-SA"/>
        </w:rPr>
        <w:t>,</w:t>
      </w:r>
      <w:r>
        <w:rPr>
          <w:rFonts w:ascii="Times New Roman" w:eastAsia="Times New Roman" w:hAnsi="Times New Roman" w:cs="Times New Roman"/>
          <w:kern w:val="0"/>
          <w:lang w:eastAsia="ar-SA"/>
        </w:rPr>
        <w:t xml:space="preserve"> oraz </w:t>
      </w:r>
      <w:r w:rsidRPr="001D0D05">
        <w:rPr>
          <w:rFonts w:ascii="Times New Roman" w:eastAsia="Calibri" w:hAnsi="Times New Roman" w:cs="Times New Roman"/>
          <w:iCs/>
          <w:kern w:val="0"/>
        </w:rPr>
        <w:t>przeszkolenie pracowników Zamawiającego w zakresie obsługi Urządzenia</w:t>
      </w:r>
      <w:r>
        <w:rPr>
          <w:rFonts w:eastAsia="Calibri"/>
          <w:iCs/>
          <w:kern w:val="0"/>
        </w:rPr>
        <w:t xml:space="preserve"> </w:t>
      </w:r>
      <w:r w:rsidRPr="00A05358">
        <w:rPr>
          <w:rFonts w:ascii="Times New Roman" w:eastAsia="Calibri" w:hAnsi="Times New Roman" w:cs="Times New Roman"/>
          <w:kern w:val="0"/>
          <w:lang w:eastAsia="ar-SA"/>
        </w:rPr>
        <w:t xml:space="preserve">w terminie do </w:t>
      </w:r>
      <w:r w:rsidR="003C51E5">
        <w:rPr>
          <w:rFonts w:ascii="Times New Roman" w:eastAsia="Calibri" w:hAnsi="Times New Roman" w:cs="Times New Roman"/>
          <w:b/>
          <w:kern w:val="0"/>
          <w:lang w:eastAsia="ar-SA"/>
        </w:rPr>
        <w:t>5</w:t>
      </w:r>
      <w:r>
        <w:rPr>
          <w:rFonts w:ascii="Times New Roman" w:eastAsia="Calibri" w:hAnsi="Times New Roman" w:cs="Times New Roman"/>
          <w:b/>
          <w:kern w:val="0"/>
          <w:lang w:eastAsia="ar-SA"/>
        </w:rPr>
        <w:t>0</w:t>
      </w:r>
      <w:r w:rsidRPr="00A05358">
        <w:rPr>
          <w:rFonts w:ascii="Times New Roman" w:eastAsia="Calibri" w:hAnsi="Times New Roman" w:cs="Times New Roman"/>
          <w:b/>
          <w:kern w:val="0"/>
          <w:lang w:eastAsia="ar-SA"/>
        </w:rPr>
        <w:t xml:space="preserve"> dni kalendarzowych </w:t>
      </w:r>
      <w:r w:rsidRPr="00A05358">
        <w:rPr>
          <w:rFonts w:ascii="Times New Roman" w:eastAsia="Calibri" w:hAnsi="Times New Roman" w:cs="Times New Roman"/>
          <w:kern w:val="0"/>
          <w:lang w:eastAsia="ar-SA"/>
        </w:rPr>
        <w:t>od dnia zawarcia umowy.</w:t>
      </w:r>
      <w:r w:rsidRPr="00A05358">
        <w:rPr>
          <w:rFonts w:ascii="Times New Roman" w:eastAsia="Times New Roman" w:hAnsi="Times New Roman" w:cs="Times New Roman"/>
          <w:kern w:val="0"/>
          <w:lang w:eastAsia="ar-SA"/>
        </w:rPr>
        <w:t xml:space="preserve"> – </w:t>
      </w:r>
      <w:r w:rsidRPr="00A05358">
        <w:rPr>
          <w:rFonts w:ascii="Times New Roman" w:eastAsia="Times New Roman" w:hAnsi="Times New Roman" w:cs="Times New Roman"/>
          <w:b/>
          <w:kern w:val="0"/>
          <w:lang w:eastAsia="ar-SA"/>
        </w:rPr>
        <w:t>etap I</w:t>
      </w:r>
    </w:p>
    <w:p w14:paraId="7101B10F" w14:textId="5C21BDF2" w:rsidR="001D0D05" w:rsidRPr="00A05358" w:rsidRDefault="001D0D05" w:rsidP="00644DB5">
      <w:pPr>
        <w:widowControl/>
        <w:numPr>
          <w:ilvl w:val="0"/>
          <w:numId w:val="36"/>
        </w:numPr>
        <w:tabs>
          <w:tab w:val="left" w:pos="426"/>
        </w:tabs>
        <w:autoSpaceDE w:val="0"/>
        <w:autoSpaceDN w:val="0"/>
        <w:adjustRightInd w:val="0"/>
        <w:ind w:left="567" w:hanging="283"/>
        <w:textAlignment w:val="auto"/>
        <w:rPr>
          <w:rFonts w:ascii="Times New Roman" w:eastAsia="Calibri" w:hAnsi="Times New Roman" w:cs="Times New Roman"/>
          <w:b/>
          <w:kern w:val="0"/>
          <w:lang w:eastAsia="ar-SA"/>
        </w:rPr>
      </w:pPr>
      <w:r w:rsidRPr="00BE231D">
        <w:rPr>
          <w:rFonts w:ascii="Times New Roman" w:eastAsia="Times New Roman" w:hAnsi="Times New Roman" w:cs="Times New Roman"/>
          <w:kern w:val="0"/>
          <w:lang w:eastAsia="ar-SA"/>
        </w:rPr>
        <w:t xml:space="preserve">wykonania wszelkich prac i robót budowlanych w celu adaptacji pomieszczeń pracowni RTG zlokalizowanej w budynku </w:t>
      </w:r>
      <w:r w:rsidR="00FA2AF0">
        <w:rPr>
          <w:rFonts w:ascii="Times New Roman" w:eastAsia="Times New Roman" w:hAnsi="Times New Roman" w:cs="Times New Roman"/>
          <w:kern w:val="0"/>
          <w:lang w:eastAsia="ar-SA"/>
        </w:rPr>
        <w:t xml:space="preserve">Neurologii </w:t>
      </w:r>
      <w:r w:rsidRPr="00BE231D">
        <w:rPr>
          <w:rFonts w:ascii="Times New Roman" w:eastAsia="Times New Roman" w:hAnsi="Times New Roman" w:cs="Times New Roman"/>
          <w:kern w:val="0"/>
          <w:lang w:eastAsia="ar-SA"/>
        </w:rPr>
        <w:t xml:space="preserve">WSzZ w Kielcach </w:t>
      </w:r>
      <w:r w:rsidR="00FA2AF0">
        <w:rPr>
          <w:rFonts w:ascii="Times New Roman" w:eastAsia="Times New Roman" w:hAnsi="Times New Roman" w:cs="Times New Roman"/>
          <w:kern w:val="0"/>
          <w:lang w:eastAsia="ar-SA"/>
        </w:rPr>
        <w:t xml:space="preserve">oraz </w:t>
      </w:r>
      <w:r w:rsidR="00FA2AF0">
        <w:rPr>
          <w:rFonts w:ascii="Times New Roman" w:eastAsia="Calibri" w:hAnsi="Times New Roman" w:cs="Times New Roman"/>
          <w:iCs/>
          <w:kern w:val="0"/>
        </w:rPr>
        <w:t>uzyskanie</w:t>
      </w:r>
      <w:r w:rsidR="00FA2AF0" w:rsidRPr="00BE231D">
        <w:rPr>
          <w:rFonts w:ascii="Times New Roman" w:eastAsia="Calibri" w:hAnsi="Times New Roman" w:cs="Times New Roman"/>
          <w:iCs/>
          <w:kern w:val="0"/>
        </w:rPr>
        <w:t xml:space="preserve"> pozytywnej decyzji dopuszczającej do użytkowania Pracowni </w:t>
      </w:r>
      <w:r w:rsidR="00FA2AF0">
        <w:rPr>
          <w:rFonts w:ascii="Times New Roman" w:eastAsia="Calibri" w:hAnsi="Times New Roman" w:cs="Times New Roman"/>
          <w:iCs/>
          <w:kern w:val="0"/>
        </w:rPr>
        <w:t xml:space="preserve">RTG </w:t>
      </w:r>
      <w:r w:rsidR="00FA2AF0" w:rsidRPr="00BE231D">
        <w:rPr>
          <w:rFonts w:ascii="Times New Roman" w:eastAsia="Calibri" w:hAnsi="Times New Roman" w:cs="Times New Roman"/>
          <w:iCs/>
          <w:kern w:val="0"/>
        </w:rPr>
        <w:t>oraz Urządzenia</w:t>
      </w:r>
      <w:r w:rsidR="00FA2AF0">
        <w:rPr>
          <w:rFonts w:ascii="Times New Roman" w:eastAsia="Calibri" w:hAnsi="Times New Roman" w:cs="Times New Roman"/>
          <w:kern w:val="0"/>
          <w:lang w:eastAsia="ar-SA"/>
        </w:rPr>
        <w:t xml:space="preserve"> - w </w:t>
      </w:r>
      <w:r w:rsidR="00FA2AF0" w:rsidRPr="00A05358">
        <w:rPr>
          <w:rFonts w:ascii="Times New Roman" w:eastAsia="Calibri" w:hAnsi="Times New Roman" w:cs="Times New Roman"/>
          <w:kern w:val="0"/>
          <w:lang w:eastAsia="ar-SA"/>
        </w:rPr>
        <w:t xml:space="preserve">terminie do </w:t>
      </w:r>
      <w:r w:rsidR="00FA2AF0">
        <w:rPr>
          <w:rFonts w:ascii="Times New Roman" w:eastAsia="Calibri" w:hAnsi="Times New Roman" w:cs="Times New Roman"/>
          <w:b/>
          <w:kern w:val="0"/>
          <w:lang w:eastAsia="ar-SA"/>
        </w:rPr>
        <w:t>9</w:t>
      </w:r>
      <w:r w:rsidR="00FA2AF0" w:rsidRPr="00A05358">
        <w:rPr>
          <w:rFonts w:ascii="Times New Roman" w:eastAsia="Calibri" w:hAnsi="Times New Roman" w:cs="Times New Roman"/>
          <w:b/>
          <w:kern w:val="0"/>
          <w:lang w:eastAsia="ar-SA"/>
        </w:rPr>
        <w:t>0 dni</w:t>
      </w:r>
      <w:r w:rsidR="00FA2AF0" w:rsidRPr="00A05358">
        <w:rPr>
          <w:rFonts w:ascii="Times New Roman" w:eastAsia="Calibri" w:hAnsi="Times New Roman" w:cs="Times New Roman"/>
          <w:kern w:val="0"/>
          <w:lang w:eastAsia="ar-SA"/>
        </w:rPr>
        <w:t xml:space="preserve"> </w:t>
      </w:r>
      <w:r w:rsidR="00FA2AF0" w:rsidRPr="00A05358">
        <w:rPr>
          <w:rFonts w:ascii="Times New Roman" w:eastAsia="Calibri" w:hAnsi="Times New Roman" w:cs="Times New Roman"/>
          <w:b/>
          <w:kern w:val="0"/>
          <w:lang w:eastAsia="ar-SA"/>
        </w:rPr>
        <w:t xml:space="preserve">kalendarzowych </w:t>
      </w:r>
      <w:r w:rsidRPr="00A05358">
        <w:rPr>
          <w:rFonts w:ascii="Times New Roman" w:eastAsia="Calibri" w:hAnsi="Times New Roman" w:cs="Times New Roman"/>
          <w:kern w:val="0"/>
          <w:lang w:eastAsia="ar-SA"/>
        </w:rPr>
        <w:t xml:space="preserve">od dnia zawarcia umowy zgodnie </w:t>
      </w:r>
      <w:r w:rsidRPr="00A05358">
        <w:rPr>
          <w:rFonts w:ascii="Times New Roman" w:eastAsia="Calibri" w:hAnsi="Times New Roman" w:cs="Times New Roman"/>
          <w:i/>
          <w:kern w:val="0"/>
          <w:lang w:eastAsia="ar-SA"/>
        </w:rPr>
        <w:t xml:space="preserve">z załącznikiem nr </w:t>
      </w:r>
      <w:r>
        <w:rPr>
          <w:rFonts w:ascii="Times New Roman" w:eastAsia="Calibri" w:hAnsi="Times New Roman" w:cs="Times New Roman"/>
          <w:i/>
          <w:kern w:val="0"/>
          <w:lang w:eastAsia="ar-SA"/>
        </w:rPr>
        <w:t xml:space="preserve">…… </w:t>
      </w:r>
      <w:r w:rsidRPr="00A05358">
        <w:rPr>
          <w:rFonts w:ascii="Times New Roman" w:eastAsia="Calibri" w:hAnsi="Times New Roman" w:cs="Times New Roman"/>
          <w:i/>
          <w:kern w:val="0"/>
          <w:lang w:eastAsia="ar-SA"/>
        </w:rPr>
        <w:t xml:space="preserve"> do umowy Program Funkcjonalno-Użytkowy PFU</w:t>
      </w:r>
      <w:r w:rsidRPr="00A05358">
        <w:rPr>
          <w:rFonts w:ascii="Times New Roman" w:eastAsia="Times New Roman" w:hAnsi="Times New Roman" w:cs="Times New Roman"/>
          <w:kern w:val="0"/>
          <w:lang w:eastAsia="ar-SA"/>
        </w:rPr>
        <w:t xml:space="preserve"> –  </w:t>
      </w:r>
      <w:r w:rsidRPr="00A05358">
        <w:rPr>
          <w:rFonts w:ascii="Times New Roman" w:eastAsia="Times New Roman" w:hAnsi="Times New Roman" w:cs="Times New Roman"/>
          <w:b/>
          <w:kern w:val="0"/>
          <w:lang w:eastAsia="ar-SA"/>
        </w:rPr>
        <w:t>etap II</w:t>
      </w:r>
      <w:r>
        <w:rPr>
          <w:rFonts w:ascii="Times New Roman" w:eastAsia="Times New Roman" w:hAnsi="Times New Roman" w:cs="Times New Roman"/>
          <w:b/>
          <w:kern w:val="0"/>
          <w:lang w:eastAsia="ar-SA"/>
        </w:rPr>
        <w:t xml:space="preserve">. </w:t>
      </w:r>
      <w:r w:rsidRPr="001D0D05">
        <w:rPr>
          <w:rFonts w:ascii="Times New Roman" w:eastAsia="Times New Roman" w:hAnsi="Times New Roman" w:cs="Times New Roman"/>
          <w:kern w:val="0"/>
          <w:lang w:eastAsia="ar-SA"/>
        </w:rPr>
        <w:t>Wykonawca zobowiązany jest do</w:t>
      </w:r>
      <w:r>
        <w:rPr>
          <w:rFonts w:ascii="Times New Roman" w:eastAsia="Times New Roman" w:hAnsi="Times New Roman" w:cs="Times New Roman"/>
          <w:kern w:val="0"/>
          <w:lang w:eastAsia="ar-SA"/>
        </w:rPr>
        <w:t xml:space="preserve"> </w:t>
      </w:r>
      <w:r w:rsidRPr="001D0D05">
        <w:rPr>
          <w:rFonts w:ascii="Times New Roman" w:eastAsia="Calibri" w:hAnsi="Times New Roman" w:cs="Times New Roman"/>
          <w:iCs/>
          <w:kern w:val="0"/>
        </w:rPr>
        <w:t>współdziałania</w:t>
      </w:r>
      <w:r w:rsidRPr="00BE231D">
        <w:rPr>
          <w:rFonts w:ascii="Times New Roman" w:eastAsia="Calibri" w:hAnsi="Times New Roman" w:cs="Times New Roman"/>
          <w:iCs/>
          <w:kern w:val="0"/>
        </w:rPr>
        <w:t xml:space="preserve"> z Zamawiającym </w:t>
      </w:r>
      <w:r>
        <w:rPr>
          <w:rFonts w:ascii="Times New Roman" w:eastAsia="Calibri" w:hAnsi="Times New Roman" w:cs="Times New Roman"/>
          <w:iCs/>
          <w:kern w:val="0"/>
        </w:rPr>
        <w:t xml:space="preserve">w celu </w:t>
      </w:r>
      <w:r w:rsidRPr="00BE231D">
        <w:rPr>
          <w:rFonts w:ascii="Times New Roman" w:eastAsia="Calibri" w:hAnsi="Times New Roman" w:cs="Times New Roman"/>
          <w:iCs/>
          <w:kern w:val="0"/>
        </w:rPr>
        <w:t xml:space="preserve">uzyskaniu wszelkich wymaganych odbiorów, opinii, uzgodnień i dopuszczeń, w tym w szczególności wynikających z przepisów prawa budowlanego, sanitarnego, ochrony radiologicznej oraz innych właściwych regulacji. W ramach realizacji Etapu II Zamawiający oczekuje uzyskania pozytywnej decyzji dopuszczającej do użytkowania Pracowni </w:t>
      </w:r>
      <w:r>
        <w:rPr>
          <w:rFonts w:ascii="Times New Roman" w:eastAsia="Calibri" w:hAnsi="Times New Roman" w:cs="Times New Roman"/>
          <w:iCs/>
          <w:kern w:val="0"/>
        </w:rPr>
        <w:t xml:space="preserve">RTG </w:t>
      </w:r>
      <w:r w:rsidRPr="00BE231D">
        <w:rPr>
          <w:rFonts w:ascii="Times New Roman" w:eastAsia="Calibri" w:hAnsi="Times New Roman" w:cs="Times New Roman"/>
          <w:iCs/>
          <w:kern w:val="0"/>
        </w:rPr>
        <w:t>oraz Urządzenia</w:t>
      </w:r>
      <w:r>
        <w:rPr>
          <w:rFonts w:ascii="Times New Roman" w:eastAsia="Calibri" w:hAnsi="Times New Roman" w:cs="Times New Roman"/>
          <w:iCs/>
          <w:kern w:val="0"/>
        </w:rPr>
        <w:t>.</w:t>
      </w:r>
    </w:p>
    <w:p w14:paraId="7F2C6E5C" w14:textId="2E3FA332" w:rsidR="001D0D05" w:rsidRPr="001D0D05" w:rsidRDefault="001D0D05" w:rsidP="00644DB5">
      <w:pPr>
        <w:widowControl/>
        <w:numPr>
          <w:ilvl w:val="0"/>
          <w:numId w:val="27"/>
        </w:numPr>
        <w:tabs>
          <w:tab w:val="left" w:pos="426"/>
        </w:tabs>
        <w:autoSpaceDE w:val="0"/>
        <w:autoSpaceDN w:val="0"/>
        <w:adjustRightInd w:val="0"/>
        <w:ind w:left="397" w:hanging="425"/>
        <w:textAlignment w:val="auto"/>
        <w:rPr>
          <w:rFonts w:ascii="Times New Roman" w:eastAsia="Calibri" w:hAnsi="Times New Roman" w:cs="Times New Roman"/>
          <w:kern w:val="0"/>
          <w:lang w:eastAsia="ar-SA"/>
        </w:rPr>
      </w:pPr>
      <w:r w:rsidRPr="001D0D05">
        <w:rPr>
          <w:rFonts w:ascii="Times New Roman" w:eastAsia="Calibri" w:hAnsi="Times New Roman" w:cs="Times New Roman"/>
          <w:iCs/>
          <w:kern w:val="0"/>
        </w:rPr>
        <w:t xml:space="preserve">Realizacja </w:t>
      </w:r>
      <w:r>
        <w:rPr>
          <w:rFonts w:ascii="Times New Roman" w:eastAsia="Calibri" w:hAnsi="Times New Roman" w:cs="Times New Roman"/>
          <w:iCs/>
          <w:kern w:val="0"/>
        </w:rPr>
        <w:t xml:space="preserve">danego </w:t>
      </w:r>
      <w:r w:rsidRPr="001D0D05">
        <w:rPr>
          <w:rFonts w:ascii="Times New Roman" w:eastAsia="Calibri" w:hAnsi="Times New Roman" w:cs="Times New Roman"/>
          <w:b/>
          <w:iCs/>
          <w:kern w:val="0"/>
        </w:rPr>
        <w:t>Etapu</w:t>
      </w:r>
      <w:r w:rsidRPr="001D0D05">
        <w:rPr>
          <w:rFonts w:ascii="Times New Roman" w:eastAsia="Calibri" w:hAnsi="Times New Roman" w:cs="Times New Roman"/>
          <w:iCs/>
          <w:kern w:val="0"/>
        </w:rPr>
        <w:t xml:space="preserve"> przez Wykonawcę, winna być potwierdzona protokołem odbioru </w:t>
      </w:r>
      <w:r>
        <w:rPr>
          <w:rFonts w:ascii="Times New Roman" w:eastAsia="Calibri" w:hAnsi="Times New Roman" w:cs="Times New Roman"/>
          <w:iCs/>
          <w:kern w:val="0"/>
        </w:rPr>
        <w:t xml:space="preserve">dostaw/realizacji prac i robót budowlanych </w:t>
      </w:r>
      <w:r w:rsidRPr="001D0D05">
        <w:rPr>
          <w:rFonts w:ascii="Times New Roman" w:eastAsia="Calibri" w:hAnsi="Times New Roman" w:cs="Times New Roman"/>
          <w:iCs/>
          <w:kern w:val="0"/>
        </w:rPr>
        <w:t xml:space="preserve">i stanowi podstawę do wystawienia faktury VAT z tytułu realizacji </w:t>
      </w:r>
      <w:r>
        <w:rPr>
          <w:rFonts w:ascii="Times New Roman" w:eastAsia="Calibri" w:hAnsi="Times New Roman" w:cs="Times New Roman"/>
          <w:iCs/>
          <w:kern w:val="0"/>
        </w:rPr>
        <w:t xml:space="preserve">poszczególnych Etapów w zakresie </w:t>
      </w:r>
      <w:r w:rsidRPr="001D0D05">
        <w:rPr>
          <w:rFonts w:ascii="Times New Roman" w:eastAsia="Calibri" w:hAnsi="Times New Roman" w:cs="Times New Roman"/>
          <w:b/>
          <w:iCs/>
          <w:kern w:val="0"/>
        </w:rPr>
        <w:t>Zdania I lub Zadania II</w:t>
      </w:r>
      <w:r>
        <w:rPr>
          <w:rFonts w:ascii="Times New Roman" w:eastAsia="Calibri" w:hAnsi="Times New Roman" w:cs="Times New Roman"/>
          <w:iCs/>
          <w:kern w:val="0"/>
        </w:rPr>
        <w:t>.</w:t>
      </w:r>
    </w:p>
    <w:p w14:paraId="2DAF6B73" w14:textId="1709692F" w:rsidR="00A05358" w:rsidRPr="00FA2AF0" w:rsidRDefault="00A05358" w:rsidP="00644DB5">
      <w:pPr>
        <w:widowControl/>
        <w:numPr>
          <w:ilvl w:val="0"/>
          <w:numId w:val="27"/>
        </w:numPr>
        <w:tabs>
          <w:tab w:val="left" w:pos="426"/>
        </w:tabs>
        <w:autoSpaceDE w:val="0"/>
        <w:autoSpaceDN w:val="0"/>
        <w:adjustRightInd w:val="0"/>
        <w:ind w:left="397" w:hanging="425"/>
        <w:textAlignment w:val="auto"/>
        <w:rPr>
          <w:rFonts w:ascii="Times New Roman" w:eastAsia="Calibri" w:hAnsi="Times New Roman" w:cs="Times New Roman"/>
          <w:kern w:val="0"/>
          <w:lang w:eastAsia="ar-SA"/>
        </w:rPr>
      </w:pPr>
      <w:r w:rsidRPr="00363A99">
        <w:rPr>
          <w:rFonts w:ascii="Times New Roman" w:eastAsia="Times New Roman" w:hAnsi="Times New Roman" w:cs="Times New Roman"/>
          <w:color w:val="000000"/>
          <w:kern w:val="0"/>
          <w:lang w:eastAsia="ar-SA"/>
        </w:rPr>
        <w:t xml:space="preserve">Wykonawca zobowiązany jest </w:t>
      </w:r>
      <w:r w:rsidRPr="00363A99">
        <w:rPr>
          <w:rFonts w:ascii="Times New Roman" w:eastAsia="Times New Roman" w:hAnsi="Times New Roman" w:cs="Times New Roman"/>
          <w:kern w:val="0"/>
          <w:lang w:eastAsia="ar-SA"/>
        </w:rPr>
        <w:t xml:space="preserve">w terminie do </w:t>
      </w:r>
      <w:r w:rsidR="00AB2654" w:rsidRPr="00363A99">
        <w:rPr>
          <w:rFonts w:ascii="Times New Roman" w:eastAsia="Times New Roman" w:hAnsi="Times New Roman" w:cs="Times New Roman"/>
          <w:kern w:val="0"/>
          <w:lang w:eastAsia="ar-SA"/>
        </w:rPr>
        <w:t>5</w:t>
      </w:r>
      <w:r w:rsidRPr="00363A99">
        <w:rPr>
          <w:rFonts w:ascii="Times New Roman" w:eastAsia="Times New Roman" w:hAnsi="Times New Roman" w:cs="Times New Roman"/>
          <w:kern w:val="0"/>
          <w:lang w:eastAsia="ar-SA"/>
        </w:rPr>
        <w:t xml:space="preserve"> dni od dnia </w:t>
      </w:r>
      <w:r w:rsidRPr="00363A99">
        <w:rPr>
          <w:rFonts w:ascii="Times New Roman" w:eastAsia="Times New Roman" w:hAnsi="Times New Roman" w:cs="Times New Roman"/>
          <w:color w:val="000000"/>
          <w:kern w:val="0"/>
          <w:lang w:eastAsia="ar-SA"/>
        </w:rPr>
        <w:t xml:space="preserve">zawarcia umowy przedłożyć Zamawiającemu do akceptacji </w:t>
      </w:r>
      <w:r w:rsidRPr="00363A99">
        <w:rPr>
          <w:rFonts w:ascii="Times New Roman" w:eastAsia="Times New Roman" w:hAnsi="Times New Roman" w:cs="Times New Roman"/>
          <w:color w:val="000000"/>
          <w:kern w:val="0"/>
          <w:u w:val="single"/>
          <w:lang w:eastAsia="ar-SA"/>
        </w:rPr>
        <w:t xml:space="preserve">harmonogram realizacji zamówienia </w:t>
      </w:r>
      <w:r w:rsidRPr="00363A99">
        <w:rPr>
          <w:rFonts w:ascii="Times New Roman" w:eastAsia="Times New Roman" w:hAnsi="Times New Roman" w:cs="Times New Roman"/>
          <w:color w:val="000000"/>
          <w:kern w:val="0"/>
          <w:lang w:eastAsia="ar-SA"/>
        </w:rPr>
        <w:t xml:space="preserve">dla zakresu objętego przedmiotem niniejszej umowy z uwzględnieniem terminów realizacji poszczególnych </w:t>
      </w:r>
      <w:r w:rsidR="00FA2AF0">
        <w:rPr>
          <w:rFonts w:ascii="Times New Roman" w:eastAsia="Times New Roman" w:hAnsi="Times New Roman" w:cs="Times New Roman"/>
          <w:color w:val="000000"/>
          <w:kern w:val="0"/>
          <w:lang w:eastAsia="ar-SA"/>
        </w:rPr>
        <w:t xml:space="preserve">Zadań </w:t>
      </w:r>
      <w:r w:rsidRPr="00363A99">
        <w:rPr>
          <w:rFonts w:ascii="Times New Roman" w:eastAsia="Times New Roman" w:hAnsi="Times New Roman" w:cs="Times New Roman"/>
          <w:color w:val="000000"/>
          <w:kern w:val="0"/>
          <w:lang w:eastAsia="ar-SA"/>
        </w:rPr>
        <w:t>wskazanych w umowie</w:t>
      </w:r>
      <w:r w:rsidR="00AB2654" w:rsidRPr="00363A99">
        <w:rPr>
          <w:rFonts w:ascii="Times New Roman" w:eastAsia="Times New Roman" w:hAnsi="Times New Roman" w:cs="Times New Roman"/>
          <w:color w:val="000000"/>
          <w:kern w:val="0"/>
          <w:lang w:eastAsia="ar-SA"/>
        </w:rPr>
        <w:t xml:space="preserve"> jak również uwzględniającego konieczność </w:t>
      </w:r>
      <w:r w:rsidR="00AB2654" w:rsidRPr="00FA2AF0">
        <w:rPr>
          <w:rFonts w:ascii="Times New Roman" w:eastAsia="Times New Roman" w:hAnsi="Times New Roman" w:cs="Times New Roman"/>
          <w:color w:val="000000"/>
          <w:kern w:val="0"/>
          <w:u w:val="single"/>
          <w:lang w:eastAsia="ar-SA"/>
        </w:rPr>
        <w:t xml:space="preserve">prowadzenia realizacji robót w sposób umożliwiającym </w:t>
      </w:r>
      <w:r w:rsidR="000F6A20" w:rsidRPr="00FA2AF0">
        <w:rPr>
          <w:rFonts w:ascii="Times New Roman" w:eastAsia="Times New Roman" w:hAnsi="Times New Roman" w:cs="Times New Roman"/>
          <w:color w:val="000000"/>
          <w:kern w:val="0"/>
          <w:u w:val="single"/>
          <w:lang w:eastAsia="ar-SA"/>
        </w:rPr>
        <w:t>zapewnianie</w:t>
      </w:r>
      <w:r w:rsidR="00AB2654" w:rsidRPr="00FA2AF0">
        <w:rPr>
          <w:rFonts w:ascii="Times New Roman" w:eastAsia="Times New Roman" w:hAnsi="Times New Roman" w:cs="Times New Roman"/>
          <w:color w:val="000000"/>
          <w:kern w:val="0"/>
          <w:u w:val="single"/>
          <w:lang w:eastAsia="ar-SA"/>
        </w:rPr>
        <w:t xml:space="preserve"> </w:t>
      </w:r>
      <w:r w:rsidR="000F6A20" w:rsidRPr="00FA2AF0">
        <w:rPr>
          <w:rFonts w:ascii="Times New Roman" w:eastAsia="Times New Roman" w:hAnsi="Times New Roman" w:cs="Times New Roman"/>
          <w:color w:val="000000"/>
          <w:kern w:val="0"/>
          <w:u w:val="single"/>
          <w:lang w:eastAsia="ar-SA"/>
        </w:rPr>
        <w:t>ciągłości</w:t>
      </w:r>
      <w:r w:rsidR="00AB2654" w:rsidRPr="00FA2AF0">
        <w:rPr>
          <w:rFonts w:ascii="Times New Roman" w:eastAsia="Times New Roman" w:hAnsi="Times New Roman" w:cs="Times New Roman"/>
          <w:color w:val="000000"/>
          <w:kern w:val="0"/>
          <w:u w:val="single"/>
          <w:lang w:eastAsia="ar-SA"/>
        </w:rPr>
        <w:t xml:space="preserve"> wykonywania badań </w:t>
      </w:r>
      <w:r w:rsidR="000F6A20" w:rsidRPr="00FA2AF0">
        <w:rPr>
          <w:rFonts w:ascii="Times New Roman" w:eastAsia="Times New Roman" w:hAnsi="Times New Roman" w:cs="Times New Roman"/>
          <w:color w:val="000000"/>
          <w:kern w:val="0"/>
          <w:u w:val="single"/>
          <w:lang w:eastAsia="ar-SA"/>
        </w:rPr>
        <w:t>obrazowych w WSZZ w Kielcach</w:t>
      </w:r>
      <w:r w:rsidR="000F6A20" w:rsidRPr="00363A99">
        <w:rPr>
          <w:rFonts w:ascii="Times New Roman" w:eastAsia="Times New Roman" w:hAnsi="Times New Roman" w:cs="Times New Roman"/>
          <w:color w:val="000000"/>
          <w:kern w:val="0"/>
          <w:lang w:eastAsia="ar-SA"/>
        </w:rPr>
        <w:t>. Zamawiający wymaga tak zaplanowania robót aby okres równoczesnego wyłączenia z użytkowania obu pracowni</w:t>
      </w:r>
      <w:r w:rsidR="00644DB5">
        <w:rPr>
          <w:rFonts w:ascii="Times New Roman" w:eastAsia="Times New Roman" w:hAnsi="Times New Roman" w:cs="Times New Roman"/>
          <w:color w:val="000000"/>
          <w:kern w:val="0"/>
          <w:lang w:eastAsia="ar-SA"/>
        </w:rPr>
        <w:t xml:space="preserve"> RTG</w:t>
      </w:r>
      <w:r w:rsidR="000F6A20" w:rsidRPr="00363A99">
        <w:rPr>
          <w:rFonts w:ascii="Times New Roman" w:eastAsia="Times New Roman" w:hAnsi="Times New Roman" w:cs="Times New Roman"/>
          <w:color w:val="000000"/>
          <w:kern w:val="0"/>
          <w:lang w:eastAsia="ar-SA"/>
        </w:rPr>
        <w:t xml:space="preserve"> jednocześnie był jak najkrótszy, przy czym dopuszcza się wykonywanie prac w godz. od 6.00 do 22.00 oraz w soboty i </w:t>
      </w:r>
      <w:r w:rsidR="00363A99" w:rsidRPr="00363A99">
        <w:rPr>
          <w:rFonts w:ascii="Times New Roman" w:eastAsia="Times New Roman" w:hAnsi="Times New Roman" w:cs="Times New Roman"/>
          <w:color w:val="000000"/>
          <w:kern w:val="0"/>
          <w:lang w:eastAsia="ar-SA"/>
        </w:rPr>
        <w:t xml:space="preserve">dni </w:t>
      </w:r>
      <w:r w:rsidR="00363A99" w:rsidRPr="00363A99">
        <w:rPr>
          <w:rFonts w:ascii="Times New Roman" w:hAnsi="Times New Roman" w:cs="Times New Roman"/>
          <w:kern w:val="0"/>
        </w:rPr>
        <w:t>wolne od pracy w rozumieniu ustawy z dnia 18 stycznia 1951 r. o dniach wolnych od pracy (Dz.U. 2025 r., poz. 296 z późn. zm.).</w:t>
      </w:r>
    </w:p>
    <w:p w14:paraId="70886BD4" w14:textId="473138CE" w:rsidR="00FA2AF0" w:rsidRPr="00FA2AF0" w:rsidRDefault="00FA2AF0" w:rsidP="00644DB5">
      <w:pPr>
        <w:widowControl/>
        <w:numPr>
          <w:ilvl w:val="0"/>
          <w:numId w:val="27"/>
        </w:numPr>
        <w:tabs>
          <w:tab w:val="left" w:pos="426"/>
        </w:tabs>
        <w:autoSpaceDE w:val="0"/>
        <w:autoSpaceDN w:val="0"/>
        <w:adjustRightInd w:val="0"/>
        <w:ind w:left="397" w:hanging="425"/>
        <w:textAlignment w:val="auto"/>
        <w:rPr>
          <w:rFonts w:ascii="Times New Roman" w:eastAsia="Calibri" w:hAnsi="Times New Roman" w:cs="Times New Roman"/>
          <w:kern w:val="0"/>
          <w:lang w:eastAsia="ar-SA"/>
        </w:rPr>
      </w:pPr>
      <w:r w:rsidRPr="00FA2AF0">
        <w:rPr>
          <w:rFonts w:ascii="Times New Roman" w:hAnsi="Times New Roman" w:cs="Times New Roman"/>
          <w:kern w:val="0"/>
        </w:rPr>
        <w:t xml:space="preserve">Zamawiający dopuszcza możliwość wydłużenia terminu realizacji </w:t>
      </w:r>
      <w:r w:rsidRPr="00FA2AF0">
        <w:rPr>
          <w:rFonts w:ascii="Times New Roman" w:hAnsi="Times New Roman" w:cs="Times New Roman"/>
          <w:b/>
          <w:kern w:val="0"/>
        </w:rPr>
        <w:t xml:space="preserve">Etapu I w ramach </w:t>
      </w:r>
      <w:r>
        <w:rPr>
          <w:rFonts w:ascii="Times New Roman" w:hAnsi="Times New Roman" w:cs="Times New Roman"/>
          <w:b/>
          <w:kern w:val="0"/>
        </w:rPr>
        <w:t>poszczególnych Zadań</w:t>
      </w:r>
      <w:r>
        <w:rPr>
          <w:rFonts w:ascii="Times New Roman" w:hAnsi="Times New Roman" w:cs="Times New Roman"/>
          <w:kern w:val="0"/>
        </w:rPr>
        <w:t xml:space="preserve"> </w:t>
      </w:r>
      <w:r w:rsidR="000A6EE5">
        <w:rPr>
          <w:rFonts w:ascii="Times New Roman" w:hAnsi="Times New Roman" w:cs="Times New Roman"/>
          <w:kern w:val="0"/>
        </w:rPr>
        <w:t xml:space="preserve">w celu </w:t>
      </w:r>
      <w:r w:rsidR="000A6EE5" w:rsidRPr="00FA2AF0">
        <w:rPr>
          <w:rFonts w:ascii="Times New Roman" w:eastAsia="Times New Roman" w:hAnsi="Times New Roman" w:cs="Times New Roman"/>
          <w:color w:val="000000"/>
          <w:kern w:val="0"/>
          <w:u w:val="single"/>
          <w:lang w:eastAsia="ar-SA"/>
        </w:rPr>
        <w:t>umożliwi</w:t>
      </w:r>
      <w:r w:rsidR="001D1015">
        <w:rPr>
          <w:rFonts w:ascii="Times New Roman" w:eastAsia="Times New Roman" w:hAnsi="Times New Roman" w:cs="Times New Roman"/>
          <w:color w:val="000000"/>
          <w:kern w:val="0"/>
          <w:u w:val="single"/>
          <w:lang w:eastAsia="ar-SA"/>
        </w:rPr>
        <w:t xml:space="preserve">enia Zamawiającemu </w:t>
      </w:r>
      <w:bookmarkStart w:id="4" w:name="_GoBack"/>
      <w:bookmarkEnd w:id="4"/>
      <w:r w:rsidR="000A6EE5" w:rsidRPr="00FA2AF0">
        <w:rPr>
          <w:rFonts w:ascii="Times New Roman" w:eastAsia="Times New Roman" w:hAnsi="Times New Roman" w:cs="Times New Roman"/>
          <w:color w:val="000000"/>
          <w:kern w:val="0"/>
          <w:u w:val="single"/>
          <w:lang w:eastAsia="ar-SA"/>
        </w:rPr>
        <w:t>ciągłości wykonywania badań obrazowych w WSZZ w Kielcach</w:t>
      </w:r>
      <w:r w:rsidR="000A6EE5">
        <w:rPr>
          <w:rFonts w:ascii="Times New Roman" w:eastAsia="Times New Roman" w:hAnsi="Times New Roman" w:cs="Times New Roman"/>
          <w:color w:val="000000"/>
          <w:kern w:val="0"/>
          <w:u w:val="single"/>
          <w:lang w:eastAsia="ar-SA"/>
        </w:rPr>
        <w:t>,</w:t>
      </w:r>
      <w:r w:rsidR="000A6EE5">
        <w:rPr>
          <w:rFonts w:ascii="Times New Roman" w:hAnsi="Times New Roman" w:cs="Times New Roman"/>
          <w:kern w:val="0"/>
        </w:rPr>
        <w:t xml:space="preserve"> </w:t>
      </w:r>
      <w:r w:rsidRPr="00FA2AF0">
        <w:rPr>
          <w:rFonts w:ascii="Times New Roman" w:hAnsi="Times New Roman" w:cs="Times New Roman"/>
          <w:kern w:val="0"/>
        </w:rPr>
        <w:t>jednakże okres zakończenia realizacji I Etapu nie może wykraczać ponad dzień</w:t>
      </w:r>
      <w:r w:rsidRPr="00FA2AF0">
        <w:rPr>
          <w:rFonts w:ascii="Times New Roman" w:hAnsi="Times New Roman" w:cs="Times New Roman"/>
          <w:b/>
          <w:kern w:val="0"/>
        </w:rPr>
        <w:t xml:space="preserve"> 31.05.2026r</w:t>
      </w:r>
      <w:r w:rsidRPr="00FA2AF0">
        <w:rPr>
          <w:rFonts w:ascii="Times New Roman" w:hAnsi="Times New Roman" w:cs="Times New Roman"/>
          <w:kern w:val="0"/>
        </w:rPr>
        <w:t xml:space="preserve"> tj. termin realizacji projektu finansowanego z </w:t>
      </w:r>
      <w:r w:rsidRPr="00FA2AF0">
        <w:rPr>
          <w:rFonts w:ascii="Times New Roman" w:hAnsi="Times New Roman" w:cs="Times New Roman"/>
          <w:kern w:val="0"/>
          <w:u w:val="single"/>
          <w:lang w:eastAsia="pl-PL"/>
        </w:rPr>
        <w:t>Krajowego Planu Odbudowy i Zwiększania Odporności: Komponent D „</w:t>
      </w:r>
      <w:r w:rsidR="00644DB5" w:rsidRPr="00A05358">
        <w:rPr>
          <w:rFonts w:ascii="Times New Roman" w:eastAsia="Times New Roman" w:hAnsi="Times New Roman" w:cs="Times New Roman"/>
          <w:color w:val="00000A"/>
          <w:kern w:val="0"/>
          <w:u w:val="single"/>
          <w:lang w:eastAsia="pl-PL"/>
        </w:rPr>
        <w:t>Efektywność, dostępność i jakość systemu ochrony zdrowia” Inwestycja D1.1.1 „Rozwój i modernizacja infrastruktury centrów opieki wysokospecjalistycznej i innych podmiotów</w:t>
      </w:r>
      <w:r w:rsidR="00644DB5" w:rsidRPr="00A05358">
        <w:rPr>
          <w:rFonts w:ascii="Times New Roman" w:eastAsia="Calibri" w:hAnsi="Times New Roman" w:cs="Times New Roman"/>
          <w:color w:val="00000A"/>
          <w:kern w:val="0"/>
          <w:u w:val="single"/>
          <w:lang w:eastAsia="pl-PL"/>
        </w:rPr>
        <w:t>”</w:t>
      </w:r>
      <w:r w:rsidR="00644DB5" w:rsidRPr="00A05358">
        <w:rPr>
          <w:rFonts w:ascii="Times New Roman" w:eastAsia="Times New Roman" w:hAnsi="Times New Roman" w:cs="Times New Roman"/>
          <w:color w:val="00000A"/>
          <w:kern w:val="0"/>
          <w:u w:val="single"/>
          <w:lang w:eastAsia="ar-SA"/>
        </w:rPr>
        <w:t xml:space="preserve"> – umowa znak </w:t>
      </w:r>
      <w:r w:rsidR="00644DB5" w:rsidRPr="00A05358">
        <w:rPr>
          <w:rFonts w:ascii="Times New Roman" w:eastAsia="Times New Roman" w:hAnsi="Times New Roman" w:cs="Times New Roman"/>
          <w:color w:val="00000A"/>
          <w:kern w:val="0"/>
          <w:u w:val="single"/>
          <w:lang w:eastAsia="pl-PL"/>
        </w:rPr>
        <w:t>KPOD.07.02-IP.10-0002/24/KPO/149/2025/104</w:t>
      </w:r>
    </w:p>
    <w:p w14:paraId="3DB9F451" w14:textId="77777777" w:rsidR="00A05358" w:rsidRPr="00A05358" w:rsidRDefault="00A05358" w:rsidP="00BE231D">
      <w:pPr>
        <w:widowControl/>
        <w:ind w:left="0"/>
        <w:jc w:val="center"/>
        <w:textAlignment w:val="auto"/>
        <w:rPr>
          <w:rFonts w:ascii="Times New Roman" w:eastAsia="Times New Roman" w:hAnsi="Times New Roman" w:cs="Times New Roman"/>
          <w:b/>
          <w:kern w:val="0"/>
          <w:lang w:eastAsia="ar-SA"/>
        </w:rPr>
      </w:pPr>
    </w:p>
    <w:p w14:paraId="21DEA397" w14:textId="77777777" w:rsidR="00A05358" w:rsidRPr="00A05358" w:rsidRDefault="00A05358" w:rsidP="00BE231D">
      <w:pPr>
        <w:widowControl/>
        <w:ind w:left="0"/>
        <w:jc w:val="center"/>
        <w:textAlignment w:val="auto"/>
        <w:rPr>
          <w:rFonts w:ascii="Times New Roman" w:eastAsia="Times New Roman" w:hAnsi="Times New Roman" w:cs="Times New Roman"/>
          <w:b/>
          <w:kern w:val="0"/>
          <w:lang w:eastAsia="ar-SA"/>
        </w:rPr>
      </w:pPr>
      <w:r w:rsidRPr="00A05358">
        <w:rPr>
          <w:rFonts w:ascii="Times New Roman" w:eastAsia="Times New Roman" w:hAnsi="Times New Roman" w:cs="Times New Roman"/>
          <w:b/>
          <w:kern w:val="0"/>
          <w:lang w:eastAsia="ar-SA"/>
        </w:rPr>
        <w:t>§ 2</w:t>
      </w:r>
    </w:p>
    <w:p w14:paraId="75369B5D" w14:textId="77777777" w:rsidR="00A05358" w:rsidRDefault="00A05358" w:rsidP="00BE231D">
      <w:pPr>
        <w:widowControl/>
        <w:ind w:left="0"/>
        <w:jc w:val="center"/>
        <w:textAlignment w:val="auto"/>
        <w:rPr>
          <w:rFonts w:ascii="Times New Roman" w:eastAsia="Times New Roman" w:hAnsi="Times New Roman" w:cs="Times New Roman"/>
          <w:b/>
          <w:kern w:val="0"/>
          <w:lang w:eastAsia="ar-SA"/>
        </w:rPr>
      </w:pPr>
      <w:r w:rsidRPr="00A05358">
        <w:rPr>
          <w:rFonts w:ascii="Times New Roman" w:eastAsia="Times New Roman" w:hAnsi="Times New Roman" w:cs="Times New Roman"/>
          <w:b/>
          <w:kern w:val="0"/>
          <w:lang w:eastAsia="ar-SA"/>
        </w:rPr>
        <w:t>Realizacja umowy</w:t>
      </w:r>
    </w:p>
    <w:p w14:paraId="4D2FE9E7" w14:textId="255B5608" w:rsidR="003D7F98" w:rsidRPr="007B616C" w:rsidRDefault="003D7F98" w:rsidP="00644DB5">
      <w:pPr>
        <w:pStyle w:val="Standard"/>
        <w:numPr>
          <w:ilvl w:val="0"/>
          <w:numId w:val="40"/>
        </w:numPr>
        <w:tabs>
          <w:tab w:val="left" w:pos="426"/>
        </w:tabs>
        <w:autoSpaceDN w:val="0"/>
        <w:spacing w:line="240" w:lineRule="auto"/>
        <w:ind w:left="397" w:hanging="425"/>
        <w:jc w:val="both"/>
        <w:rPr>
          <w:kern w:val="0"/>
          <w:sz w:val="22"/>
          <w:szCs w:val="22"/>
        </w:rPr>
      </w:pPr>
      <w:r w:rsidRPr="00690523">
        <w:rPr>
          <w:kern w:val="0"/>
          <w:sz w:val="22"/>
          <w:szCs w:val="22"/>
        </w:rPr>
        <w:t>Wykonawca oświadcza, że zaoferowan</w:t>
      </w:r>
      <w:r>
        <w:rPr>
          <w:kern w:val="0"/>
          <w:sz w:val="22"/>
          <w:szCs w:val="22"/>
        </w:rPr>
        <w:t>e</w:t>
      </w:r>
      <w:r w:rsidRPr="00690523">
        <w:rPr>
          <w:kern w:val="0"/>
          <w:sz w:val="22"/>
          <w:szCs w:val="22"/>
        </w:rPr>
        <w:t xml:space="preserve"> przez niego </w:t>
      </w:r>
      <w:r>
        <w:rPr>
          <w:kern w:val="0"/>
          <w:sz w:val="22"/>
          <w:szCs w:val="22"/>
        </w:rPr>
        <w:t>Urządzenie</w:t>
      </w:r>
      <w:r w:rsidRPr="00690523">
        <w:rPr>
          <w:kern w:val="0"/>
          <w:sz w:val="22"/>
          <w:szCs w:val="22"/>
        </w:rPr>
        <w:t>, posiada niezbędne dokumenty dopuszczające do obrotu i użytkowania jako wyrobu medycznego na terenie Rzeczpospolitej Polskiej, w myśl przepisów ustawy z dnia 7 kwietnia 2022 r. o wyrobach medycznych (</w:t>
      </w:r>
      <w:r w:rsidRPr="00690523">
        <w:rPr>
          <w:bCs/>
          <w:iCs/>
          <w:kern w:val="0"/>
          <w:sz w:val="22"/>
          <w:szCs w:val="22"/>
        </w:rPr>
        <w:t>Dz.U. z 2024 r., poz. 1620</w:t>
      </w:r>
      <w:r>
        <w:rPr>
          <w:bCs/>
          <w:iCs/>
          <w:kern w:val="0"/>
          <w:sz w:val="22"/>
          <w:szCs w:val="22"/>
        </w:rPr>
        <w:t xml:space="preserve"> z późn. zm.</w:t>
      </w:r>
      <w:r w:rsidRPr="00690523">
        <w:rPr>
          <w:bCs/>
          <w:iCs/>
          <w:kern w:val="0"/>
          <w:sz w:val="22"/>
          <w:szCs w:val="22"/>
        </w:rPr>
        <w:t>).</w:t>
      </w:r>
    </w:p>
    <w:p w14:paraId="422D0F6C" w14:textId="70632886" w:rsidR="003D7F98" w:rsidRDefault="003D7F98" w:rsidP="00644DB5">
      <w:pPr>
        <w:pStyle w:val="Standard"/>
        <w:numPr>
          <w:ilvl w:val="0"/>
          <w:numId w:val="40"/>
        </w:numPr>
        <w:tabs>
          <w:tab w:val="left" w:pos="426"/>
        </w:tabs>
        <w:autoSpaceDN w:val="0"/>
        <w:spacing w:line="240" w:lineRule="auto"/>
        <w:ind w:left="397" w:hanging="425"/>
        <w:jc w:val="both"/>
        <w:rPr>
          <w:kern w:val="0"/>
          <w:sz w:val="22"/>
          <w:szCs w:val="22"/>
        </w:rPr>
      </w:pPr>
      <w:r>
        <w:rPr>
          <w:sz w:val="22"/>
          <w:szCs w:val="22"/>
        </w:rPr>
        <w:t>Urządzenia</w:t>
      </w:r>
      <w:r w:rsidRPr="006E7A9C">
        <w:rPr>
          <w:sz w:val="22"/>
          <w:szCs w:val="22"/>
        </w:rPr>
        <w:t xml:space="preserve"> będące przedmiotem dostawy ma być dostarczone wraz z zainstalowanym oprogramowaniem i licencją udzieloną na czas nieoznaczony, niezbędną do jego użytkowania.</w:t>
      </w:r>
      <w:r w:rsidRPr="006E7A9C">
        <w:rPr>
          <w:color w:val="FF0000"/>
          <w:sz w:val="22"/>
          <w:szCs w:val="22"/>
        </w:rPr>
        <w:t xml:space="preserve"> </w:t>
      </w:r>
      <w:r w:rsidRPr="00824EC1">
        <w:rPr>
          <w:sz w:val="22"/>
          <w:szCs w:val="22"/>
        </w:rPr>
        <w:t>Wykonawca gwarantuje, że przekazane Zamawiającemu licencje są wolne od wad prawnych oraz nie są obciążone prawami osób trzecich.</w:t>
      </w:r>
      <w:r>
        <w:rPr>
          <w:color w:val="FF0000"/>
          <w:sz w:val="22"/>
          <w:szCs w:val="22"/>
        </w:rPr>
        <w:t xml:space="preserve"> </w:t>
      </w:r>
      <w:r>
        <w:rPr>
          <w:sz w:val="22"/>
          <w:szCs w:val="22"/>
        </w:rPr>
        <w:t>Urządzenia</w:t>
      </w:r>
      <w:r w:rsidRPr="006E7A9C">
        <w:rPr>
          <w:sz w:val="22"/>
          <w:szCs w:val="22"/>
        </w:rPr>
        <w:t xml:space="preserve"> ma być fabrycznie nowy, wolne od wad prawnych i fizycznych oraz w pełni skonfigurowany w zakresie niezbędnym do użytkowania</w:t>
      </w:r>
      <w:r>
        <w:rPr>
          <w:sz w:val="22"/>
          <w:szCs w:val="22"/>
        </w:rPr>
        <w:t>.</w:t>
      </w:r>
    </w:p>
    <w:p w14:paraId="55B5672B" w14:textId="77777777" w:rsidR="003D7F98" w:rsidRPr="007B616C" w:rsidRDefault="003D7F98" w:rsidP="00644DB5">
      <w:pPr>
        <w:pStyle w:val="Standard"/>
        <w:numPr>
          <w:ilvl w:val="0"/>
          <w:numId w:val="40"/>
        </w:numPr>
        <w:tabs>
          <w:tab w:val="left" w:pos="426"/>
        </w:tabs>
        <w:autoSpaceDN w:val="0"/>
        <w:spacing w:line="240" w:lineRule="auto"/>
        <w:ind w:left="397" w:hanging="425"/>
        <w:jc w:val="both"/>
        <w:rPr>
          <w:kern w:val="0"/>
          <w:sz w:val="22"/>
          <w:szCs w:val="22"/>
        </w:rPr>
      </w:pPr>
      <w:r w:rsidRPr="007B616C">
        <w:rPr>
          <w:kern w:val="0"/>
          <w:sz w:val="22"/>
          <w:szCs w:val="22"/>
        </w:rPr>
        <w:t xml:space="preserve">Wykonawca wraz z dostarczonym </w:t>
      </w:r>
      <w:r>
        <w:rPr>
          <w:kern w:val="0"/>
          <w:sz w:val="22"/>
          <w:szCs w:val="22"/>
        </w:rPr>
        <w:t>U</w:t>
      </w:r>
      <w:r w:rsidRPr="007B616C">
        <w:rPr>
          <w:kern w:val="0"/>
          <w:sz w:val="22"/>
          <w:szCs w:val="22"/>
        </w:rPr>
        <w:t>rządzeniem zobowiązany jest dostarczyć Zamawiającemu dokumenty zawierające informację niezbędne do jego prawidłowej eksploatacji, sporządzone w języku polskim, w tym w szczególności:</w:t>
      </w:r>
    </w:p>
    <w:p w14:paraId="2B43BAA8" w14:textId="77777777" w:rsidR="003D7F98" w:rsidRDefault="003D7F98" w:rsidP="00644DB5">
      <w:pPr>
        <w:pStyle w:val="Textbody"/>
        <w:widowControl w:val="0"/>
        <w:numPr>
          <w:ilvl w:val="0"/>
          <w:numId w:val="41"/>
        </w:numPr>
        <w:tabs>
          <w:tab w:val="left" w:pos="-1674"/>
        </w:tabs>
        <w:autoSpaceDN w:val="0"/>
        <w:spacing w:after="0" w:line="240" w:lineRule="auto"/>
        <w:ind w:left="992" w:hanging="425"/>
        <w:jc w:val="both"/>
        <w:rPr>
          <w:kern w:val="0"/>
          <w:sz w:val="22"/>
          <w:szCs w:val="22"/>
        </w:rPr>
      </w:pPr>
      <w:r w:rsidRPr="00690523">
        <w:rPr>
          <w:kern w:val="0"/>
          <w:sz w:val="22"/>
          <w:szCs w:val="22"/>
        </w:rPr>
        <w:t xml:space="preserve">instrukcję obsługi </w:t>
      </w:r>
      <w:r>
        <w:rPr>
          <w:kern w:val="0"/>
          <w:sz w:val="22"/>
          <w:szCs w:val="22"/>
        </w:rPr>
        <w:t>U</w:t>
      </w:r>
      <w:r w:rsidRPr="00690523">
        <w:rPr>
          <w:kern w:val="0"/>
          <w:sz w:val="22"/>
          <w:szCs w:val="22"/>
        </w:rPr>
        <w:t>rządzenia w wersji papierowej lub elektronicznej,</w:t>
      </w:r>
    </w:p>
    <w:p w14:paraId="605C974C" w14:textId="77777777" w:rsidR="003D7F98" w:rsidRDefault="003D7F98" w:rsidP="00644DB5">
      <w:pPr>
        <w:pStyle w:val="Textbody"/>
        <w:widowControl w:val="0"/>
        <w:numPr>
          <w:ilvl w:val="0"/>
          <w:numId w:val="41"/>
        </w:numPr>
        <w:tabs>
          <w:tab w:val="left" w:pos="-1674"/>
        </w:tabs>
        <w:autoSpaceDN w:val="0"/>
        <w:spacing w:after="0" w:line="240" w:lineRule="auto"/>
        <w:ind w:left="992" w:hanging="425"/>
        <w:jc w:val="both"/>
        <w:rPr>
          <w:kern w:val="0"/>
          <w:sz w:val="22"/>
          <w:szCs w:val="22"/>
        </w:rPr>
      </w:pPr>
      <w:r w:rsidRPr="000678B6">
        <w:rPr>
          <w:kern w:val="0"/>
          <w:sz w:val="22"/>
          <w:szCs w:val="22"/>
        </w:rPr>
        <w:t>dokument gwarancji,</w:t>
      </w:r>
    </w:p>
    <w:p w14:paraId="5B251766" w14:textId="77777777" w:rsidR="003D7F98" w:rsidRDefault="003D7F98" w:rsidP="00644DB5">
      <w:pPr>
        <w:pStyle w:val="Textbody"/>
        <w:widowControl w:val="0"/>
        <w:numPr>
          <w:ilvl w:val="0"/>
          <w:numId w:val="41"/>
        </w:numPr>
        <w:tabs>
          <w:tab w:val="left" w:pos="-1674"/>
        </w:tabs>
        <w:autoSpaceDN w:val="0"/>
        <w:spacing w:after="0" w:line="240" w:lineRule="auto"/>
        <w:ind w:left="992" w:hanging="425"/>
        <w:jc w:val="both"/>
        <w:rPr>
          <w:kern w:val="0"/>
          <w:sz w:val="22"/>
          <w:szCs w:val="22"/>
        </w:rPr>
      </w:pPr>
      <w:r w:rsidRPr="000678B6">
        <w:rPr>
          <w:kern w:val="0"/>
          <w:sz w:val="22"/>
          <w:szCs w:val="22"/>
        </w:rPr>
        <w:t>dokument określający zasady świadczenia usług przez serwis w okresie gwarancyjnym,</w:t>
      </w:r>
    </w:p>
    <w:p w14:paraId="38FF8743" w14:textId="77777777" w:rsidR="003D7F98" w:rsidRDefault="003D7F98" w:rsidP="00644DB5">
      <w:pPr>
        <w:pStyle w:val="Textbody"/>
        <w:widowControl w:val="0"/>
        <w:numPr>
          <w:ilvl w:val="0"/>
          <w:numId w:val="41"/>
        </w:numPr>
        <w:tabs>
          <w:tab w:val="left" w:pos="-1674"/>
        </w:tabs>
        <w:autoSpaceDN w:val="0"/>
        <w:spacing w:after="0" w:line="240" w:lineRule="auto"/>
        <w:ind w:left="992" w:hanging="425"/>
        <w:jc w:val="both"/>
        <w:rPr>
          <w:kern w:val="0"/>
          <w:sz w:val="22"/>
          <w:szCs w:val="22"/>
        </w:rPr>
      </w:pPr>
      <w:r w:rsidRPr="000678B6">
        <w:rPr>
          <w:kern w:val="0"/>
          <w:sz w:val="22"/>
          <w:szCs w:val="22"/>
        </w:rPr>
        <w:t>wykaz punktów serwisowych,</w:t>
      </w:r>
    </w:p>
    <w:p w14:paraId="3DF4DBB3" w14:textId="77777777" w:rsidR="003D7F98" w:rsidRPr="003C51E5" w:rsidRDefault="003D7F98" w:rsidP="00644DB5">
      <w:pPr>
        <w:pStyle w:val="Textbody"/>
        <w:widowControl w:val="0"/>
        <w:numPr>
          <w:ilvl w:val="0"/>
          <w:numId w:val="41"/>
        </w:numPr>
        <w:tabs>
          <w:tab w:val="left" w:pos="-1674"/>
        </w:tabs>
        <w:autoSpaceDN w:val="0"/>
        <w:spacing w:after="0" w:line="240" w:lineRule="auto"/>
        <w:ind w:left="992" w:hanging="425"/>
        <w:jc w:val="both"/>
        <w:rPr>
          <w:kern w:val="0"/>
          <w:sz w:val="22"/>
          <w:szCs w:val="22"/>
        </w:rPr>
      </w:pPr>
      <w:r w:rsidRPr="000678B6">
        <w:rPr>
          <w:kern w:val="0"/>
          <w:sz w:val="22"/>
          <w:szCs w:val="22"/>
        </w:rPr>
        <w:lastRenderedPageBreak/>
        <w:t>dokument lub dostęp do aplikacji umożliwiających rejestrację okresowych przeglądów technicznych zgodnie z art. 63 ust. 3 ustawy z dnia 7 kwietnia 2022 r. o wyrobach medycznych (</w:t>
      </w:r>
      <w:r w:rsidRPr="000678B6">
        <w:rPr>
          <w:bCs/>
          <w:iCs/>
          <w:kern w:val="0"/>
          <w:sz w:val="22"/>
          <w:szCs w:val="22"/>
        </w:rPr>
        <w:t xml:space="preserve">Dz.U. z 2024 r., poz. 1620 z późn. zm.) </w:t>
      </w:r>
    </w:p>
    <w:p w14:paraId="74CFE53F" w14:textId="47007231" w:rsidR="003D7F98" w:rsidRPr="003C51E5" w:rsidRDefault="003D7F98" w:rsidP="003C51E5">
      <w:pPr>
        <w:pStyle w:val="Standard"/>
        <w:numPr>
          <w:ilvl w:val="0"/>
          <w:numId w:val="40"/>
        </w:numPr>
        <w:tabs>
          <w:tab w:val="left" w:pos="426"/>
        </w:tabs>
        <w:autoSpaceDN w:val="0"/>
        <w:spacing w:line="240" w:lineRule="auto"/>
        <w:ind w:left="397" w:hanging="425"/>
        <w:jc w:val="both"/>
        <w:rPr>
          <w:kern w:val="0"/>
          <w:sz w:val="22"/>
          <w:szCs w:val="22"/>
        </w:rPr>
      </w:pPr>
      <w:r w:rsidRPr="003C51E5">
        <w:rPr>
          <w:sz w:val="22"/>
          <w:szCs w:val="22"/>
        </w:rPr>
        <w:t xml:space="preserve">Wykonawca zobowiązany jest do wykonania wszelkich dostaw, prac i robót budowalnych określonych w </w:t>
      </w:r>
      <w:r w:rsidRPr="003C51E5">
        <w:rPr>
          <w:rFonts w:eastAsia="Calibri"/>
          <w:iCs/>
          <w:kern w:val="0"/>
          <w:sz w:val="22"/>
          <w:szCs w:val="22"/>
        </w:rPr>
        <w:t xml:space="preserve">Programie Funkcjonalno – Użytkowym dla danego </w:t>
      </w:r>
      <w:r w:rsidRPr="003C51E5">
        <w:rPr>
          <w:rFonts w:eastAsia="Calibri"/>
          <w:b/>
          <w:iCs/>
          <w:kern w:val="0"/>
          <w:sz w:val="22"/>
          <w:szCs w:val="22"/>
        </w:rPr>
        <w:t>Zadania</w:t>
      </w:r>
      <w:r w:rsidRPr="003C51E5">
        <w:rPr>
          <w:rFonts w:eastAsia="Calibri"/>
          <w:iCs/>
          <w:kern w:val="0"/>
          <w:sz w:val="22"/>
          <w:szCs w:val="22"/>
        </w:rPr>
        <w:t xml:space="preserve">, </w:t>
      </w:r>
      <w:r w:rsidRPr="003C51E5">
        <w:rPr>
          <w:sz w:val="22"/>
          <w:szCs w:val="22"/>
        </w:rPr>
        <w:t xml:space="preserve">w tym w szczególności wykonania projektu osłon radiologicznych i </w:t>
      </w:r>
      <w:r w:rsidR="00644DB5" w:rsidRPr="003C51E5">
        <w:rPr>
          <w:sz w:val="22"/>
          <w:szCs w:val="22"/>
        </w:rPr>
        <w:t xml:space="preserve">w </w:t>
      </w:r>
      <w:r w:rsidRPr="003C51E5">
        <w:rPr>
          <w:sz w:val="22"/>
          <w:szCs w:val="22"/>
        </w:rPr>
        <w:t>przypadku gdy będzie niezbędne</w:t>
      </w:r>
      <w:r w:rsidR="00644DB5" w:rsidRPr="003C51E5">
        <w:rPr>
          <w:sz w:val="22"/>
          <w:szCs w:val="22"/>
        </w:rPr>
        <w:t>,</w:t>
      </w:r>
      <w:r w:rsidRPr="003C51E5">
        <w:rPr>
          <w:sz w:val="22"/>
          <w:szCs w:val="22"/>
        </w:rPr>
        <w:t xml:space="preserve"> wykonanie dodatkowych osłon radiologicznych oraz dostarczenia wyposażenia pracowni. Wykonawca zleci na własny koszt i dostarczy wszelkie niezbędne dokumenty niezbędne do uzyskania pozwolenia na użytkowanie pracowni tj. w szczególności </w:t>
      </w:r>
      <w:r w:rsidR="00644DB5" w:rsidRPr="003C51E5">
        <w:rPr>
          <w:rFonts w:eastAsia="Calibri"/>
          <w:kern w:val="0"/>
          <w:sz w:val="22"/>
          <w:szCs w:val="22"/>
        </w:rPr>
        <w:t>projekt osłon radiologicznych, uzyskanie</w:t>
      </w:r>
      <w:r w:rsidRPr="003C51E5">
        <w:rPr>
          <w:rFonts w:eastAsia="Calibri"/>
          <w:kern w:val="0"/>
          <w:sz w:val="22"/>
          <w:szCs w:val="22"/>
        </w:rPr>
        <w:t xml:space="preserve"> wymaganych opinii i uzgodnień w szczególności BHP, p.poż, właściwej Stacji Sanitarno- Epidemiologicznej jak również do wykonania innych ekspertyz, badań i pomiarów niezbędnych do</w:t>
      </w:r>
      <w:r w:rsidRPr="003C51E5">
        <w:rPr>
          <w:rFonts w:eastAsia="Arial"/>
          <w:kern w:val="0"/>
          <w:sz w:val="22"/>
          <w:szCs w:val="22"/>
        </w:rPr>
        <w:t xml:space="preserve"> wykonania adaptacji pomieszczeń </w:t>
      </w:r>
      <w:r w:rsidR="00644DB5" w:rsidRPr="003C51E5">
        <w:rPr>
          <w:rFonts w:eastAsia="Arial"/>
          <w:kern w:val="0"/>
          <w:sz w:val="22"/>
          <w:szCs w:val="22"/>
        </w:rPr>
        <w:t>p</w:t>
      </w:r>
      <w:r w:rsidRPr="003C51E5">
        <w:rPr>
          <w:rFonts w:eastAsia="Calibri"/>
          <w:iCs/>
          <w:kern w:val="0"/>
          <w:sz w:val="22"/>
          <w:szCs w:val="22"/>
        </w:rPr>
        <w:t>racowni RTG</w:t>
      </w:r>
      <w:r w:rsidRPr="003C51E5">
        <w:rPr>
          <w:rFonts w:eastAsia="Calibri"/>
          <w:kern w:val="0"/>
          <w:sz w:val="22"/>
          <w:szCs w:val="22"/>
        </w:rPr>
        <w:t xml:space="preserve"> oraz montażu i uruchomienia dostarczonego Urządzenia. Wykonawca zobowiązany jest współdziałać z Zamawiającym w celu uzyskania pozwalania na użytkowanie dostarczonego Urządzenia oraz </w:t>
      </w:r>
      <w:r w:rsidRPr="003C51E5">
        <w:rPr>
          <w:rFonts w:eastAsia="Calibri"/>
          <w:iCs/>
          <w:kern w:val="0"/>
          <w:sz w:val="22"/>
          <w:szCs w:val="22"/>
        </w:rPr>
        <w:t>Pracowni RTG</w:t>
      </w:r>
      <w:r w:rsidRPr="003C51E5">
        <w:rPr>
          <w:rFonts w:eastAsia="Calibri"/>
          <w:kern w:val="0"/>
          <w:sz w:val="22"/>
          <w:szCs w:val="22"/>
        </w:rPr>
        <w:t>. Wykonawca przed przystąpieniem do realizacji zadania winien uzyskać akceptację Inwestora zaproponowanych rozwiązań zgodnie wymogami określonymi w</w:t>
      </w:r>
      <w:r w:rsidRPr="003C51E5">
        <w:rPr>
          <w:rFonts w:eastAsia="Calibri"/>
          <w:i/>
          <w:kern w:val="0"/>
          <w:sz w:val="22"/>
          <w:szCs w:val="22"/>
        </w:rPr>
        <w:t xml:space="preserve"> Programie Funkcjonalno-Użytkowym</w:t>
      </w:r>
      <w:r w:rsidR="003C51E5" w:rsidRPr="003C51E5">
        <w:rPr>
          <w:rFonts w:eastAsia="Calibri"/>
          <w:i/>
          <w:kern w:val="0"/>
          <w:sz w:val="22"/>
          <w:szCs w:val="22"/>
        </w:rPr>
        <w:t xml:space="preserve">. </w:t>
      </w:r>
      <w:r w:rsidRPr="003C51E5">
        <w:rPr>
          <w:kern w:val="0"/>
          <w:sz w:val="22"/>
          <w:szCs w:val="22"/>
        </w:rPr>
        <w:t xml:space="preserve">W przypadku dostarczenia przez Wykonawcę Urządzenia nie spełniającego warunków zamówienia lub obarczonego wadą prawną lub fizyczną, a uchybienie stwierdzone zostanie przy odbiorze towaru, Zamawiający zastrzega sobie prawo odmowy przyjęcia Urządzenia i żądania usunięcia wady w wyznaczonym terminie. </w:t>
      </w:r>
    </w:p>
    <w:p w14:paraId="669A9EF1" w14:textId="77777777" w:rsidR="003D7F98" w:rsidRPr="00096835" w:rsidRDefault="003D7F98" w:rsidP="003C51E5">
      <w:pPr>
        <w:pStyle w:val="Standard"/>
        <w:numPr>
          <w:ilvl w:val="0"/>
          <w:numId w:val="40"/>
        </w:numPr>
        <w:tabs>
          <w:tab w:val="left" w:pos="426"/>
        </w:tabs>
        <w:autoSpaceDN w:val="0"/>
        <w:spacing w:line="240" w:lineRule="auto"/>
        <w:ind w:left="397" w:hanging="425"/>
        <w:jc w:val="both"/>
        <w:rPr>
          <w:kern w:val="0"/>
          <w:sz w:val="22"/>
          <w:szCs w:val="22"/>
        </w:rPr>
      </w:pPr>
      <w:r w:rsidRPr="00096835">
        <w:rPr>
          <w:kern w:val="0"/>
          <w:sz w:val="22"/>
          <w:szCs w:val="22"/>
        </w:rPr>
        <w:t xml:space="preserve">Zamawiający wymaga dostarczenia </w:t>
      </w:r>
      <w:r>
        <w:rPr>
          <w:kern w:val="0"/>
          <w:sz w:val="22"/>
          <w:szCs w:val="22"/>
        </w:rPr>
        <w:t>Urządzenia</w:t>
      </w:r>
      <w:r w:rsidRPr="00096835">
        <w:rPr>
          <w:kern w:val="0"/>
          <w:sz w:val="22"/>
          <w:szCs w:val="22"/>
        </w:rPr>
        <w:t xml:space="preserve"> wraz z pełnym oprogramowaniem oraz wszelkimi kodami serwisowymi oraz danymi umożliwiającymi pełne i swobodne serwisowanie, które zostaną przekazane Zamawiającemu po wygaśnięciu okresu gwarancyjnego na każde wezwanie Zamawiającego.</w:t>
      </w:r>
    </w:p>
    <w:p w14:paraId="3493C87D" w14:textId="77777777" w:rsidR="003D7F98" w:rsidRDefault="003D7F98" w:rsidP="00644DB5">
      <w:pPr>
        <w:pStyle w:val="Sowowa"/>
        <w:numPr>
          <w:ilvl w:val="0"/>
          <w:numId w:val="40"/>
        </w:numPr>
        <w:tabs>
          <w:tab w:val="left" w:pos="426"/>
        </w:tabs>
        <w:suppressAutoHyphens/>
        <w:autoSpaceDN w:val="0"/>
        <w:spacing w:line="240" w:lineRule="auto"/>
        <w:ind w:left="397" w:hanging="425"/>
        <w:jc w:val="both"/>
        <w:rPr>
          <w:kern w:val="0"/>
          <w:sz w:val="22"/>
          <w:szCs w:val="22"/>
        </w:rPr>
      </w:pPr>
      <w:r>
        <w:rPr>
          <w:kern w:val="0"/>
          <w:sz w:val="22"/>
          <w:szCs w:val="22"/>
        </w:rPr>
        <w:t>Miejscem realizacji Przedmiotu umowy jest:</w:t>
      </w:r>
    </w:p>
    <w:p w14:paraId="54D06388" w14:textId="78B5FFFD" w:rsidR="003D7F98" w:rsidRDefault="003D7F98" w:rsidP="00644DB5">
      <w:pPr>
        <w:pStyle w:val="Sowowa"/>
        <w:numPr>
          <w:ilvl w:val="0"/>
          <w:numId w:val="46"/>
        </w:numPr>
        <w:tabs>
          <w:tab w:val="left" w:pos="426"/>
        </w:tabs>
        <w:suppressAutoHyphens/>
        <w:autoSpaceDN w:val="0"/>
        <w:spacing w:line="240" w:lineRule="auto"/>
        <w:ind w:left="992" w:hanging="425"/>
        <w:jc w:val="both"/>
        <w:rPr>
          <w:kern w:val="0"/>
          <w:sz w:val="22"/>
          <w:szCs w:val="22"/>
        </w:rPr>
      </w:pPr>
      <w:r>
        <w:rPr>
          <w:rFonts w:eastAsia="Calibri"/>
          <w:iCs/>
          <w:kern w:val="0"/>
          <w:sz w:val="22"/>
          <w:szCs w:val="22"/>
        </w:rPr>
        <w:t xml:space="preserve">dla </w:t>
      </w:r>
      <w:r w:rsidRPr="003D7F98">
        <w:rPr>
          <w:rFonts w:eastAsia="Calibri"/>
          <w:b/>
          <w:iCs/>
          <w:kern w:val="0"/>
          <w:sz w:val="22"/>
          <w:szCs w:val="22"/>
        </w:rPr>
        <w:t xml:space="preserve">Zadania I </w:t>
      </w:r>
      <w:r>
        <w:rPr>
          <w:rFonts w:eastAsia="Calibri"/>
          <w:iCs/>
          <w:kern w:val="0"/>
          <w:sz w:val="22"/>
          <w:szCs w:val="22"/>
        </w:rPr>
        <w:t>Pracownia RTG</w:t>
      </w:r>
      <w:r w:rsidRPr="002A7058">
        <w:rPr>
          <w:rFonts w:eastAsia="Calibri"/>
          <w:kern w:val="0"/>
          <w:sz w:val="22"/>
          <w:szCs w:val="22"/>
        </w:rPr>
        <w:t xml:space="preserve"> </w:t>
      </w:r>
      <w:r>
        <w:rPr>
          <w:rFonts w:eastAsia="Calibri"/>
          <w:kern w:val="0"/>
          <w:sz w:val="22"/>
          <w:szCs w:val="22"/>
        </w:rPr>
        <w:t xml:space="preserve">zlokalizowana w budynku SOR </w:t>
      </w:r>
      <w:r w:rsidRPr="00690523">
        <w:rPr>
          <w:kern w:val="0"/>
          <w:sz w:val="22"/>
          <w:szCs w:val="22"/>
        </w:rPr>
        <w:t>Wojewódzkiego Szpitala Zespolonego w Kielcach ul. Grunwaldzka 45.</w:t>
      </w:r>
    </w:p>
    <w:p w14:paraId="4B48A2CA" w14:textId="7B258A62" w:rsidR="003D7F98" w:rsidRPr="00690523" w:rsidRDefault="003D7F98" w:rsidP="00644DB5">
      <w:pPr>
        <w:pStyle w:val="Sowowa"/>
        <w:numPr>
          <w:ilvl w:val="0"/>
          <w:numId w:val="46"/>
        </w:numPr>
        <w:tabs>
          <w:tab w:val="left" w:pos="426"/>
        </w:tabs>
        <w:suppressAutoHyphens/>
        <w:autoSpaceDN w:val="0"/>
        <w:spacing w:line="240" w:lineRule="auto"/>
        <w:ind w:left="992" w:hanging="425"/>
        <w:jc w:val="both"/>
        <w:rPr>
          <w:kern w:val="0"/>
          <w:sz w:val="22"/>
          <w:szCs w:val="22"/>
        </w:rPr>
      </w:pPr>
      <w:r>
        <w:rPr>
          <w:kern w:val="0"/>
          <w:sz w:val="22"/>
          <w:szCs w:val="22"/>
        </w:rPr>
        <w:t xml:space="preserve">dla </w:t>
      </w:r>
      <w:r w:rsidRPr="003D7F98">
        <w:rPr>
          <w:rFonts w:eastAsia="Calibri"/>
          <w:b/>
          <w:iCs/>
          <w:kern w:val="0"/>
          <w:sz w:val="22"/>
          <w:szCs w:val="22"/>
        </w:rPr>
        <w:t>Zadania I</w:t>
      </w:r>
      <w:r>
        <w:rPr>
          <w:rFonts w:eastAsia="Calibri"/>
          <w:b/>
          <w:iCs/>
          <w:kern w:val="0"/>
          <w:sz w:val="22"/>
          <w:szCs w:val="22"/>
        </w:rPr>
        <w:t>I</w:t>
      </w:r>
      <w:r w:rsidRPr="003D7F98">
        <w:rPr>
          <w:rFonts w:eastAsia="Calibri"/>
          <w:b/>
          <w:iCs/>
          <w:kern w:val="0"/>
          <w:sz w:val="22"/>
          <w:szCs w:val="22"/>
        </w:rPr>
        <w:t xml:space="preserve"> </w:t>
      </w:r>
      <w:r>
        <w:rPr>
          <w:rFonts w:eastAsia="Calibri"/>
          <w:iCs/>
          <w:kern w:val="0"/>
          <w:sz w:val="22"/>
          <w:szCs w:val="22"/>
        </w:rPr>
        <w:t>Pracownia RTG</w:t>
      </w:r>
      <w:r w:rsidRPr="002A7058">
        <w:rPr>
          <w:rFonts w:eastAsia="Calibri"/>
          <w:kern w:val="0"/>
          <w:sz w:val="22"/>
          <w:szCs w:val="22"/>
        </w:rPr>
        <w:t xml:space="preserve"> </w:t>
      </w:r>
      <w:r>
        <w:rPr>
          <w:rFonts w:eastAsia="Calibri"/>
          <w:kern w:val="0"/>
          <w:sz w:val="22"/>
          <w:szCs w:val="22"/>
        </w:rPr>
        <w:t xml:space="preserve">zlokalizowana w budynku Neurologii </w:t>
      </w:r>
      <w:r w:rsidRPr="00690523">
        <w:rPr>
          <w:kern w:val="0"/>
          <w:sz w:val="22"/>
          <w:szCs w:val="22"/>
        </w:rPr>
        <w:t>Wojewódzkiego Szpitala Zespolonego w Kielcach ul. Grunwaldzka 45</w:t>
      </w:r>
    </w:p>
    <w:p w14:paraId="59874C65" w14:textId="77777777" w:rsidR="003D7F98" w:rsidRPr="00690523" w:rsidRDefault="003D7F98" w:rsidP="00644DB5">
      <w:pPr>
        <w:pStyle w:val="Sowowa"/>
        <w:numPr>
          <w:ilvl w:val="0"/>
          <w:numId w:val="40"/>
        </w:numPr>
        <w:tabs>
          <w:tab w:val="left" w:pos="426"/>
        </w:tabs>
        <w:suppressAutoHyphens/>
        <w:autoSpaceDN w:val="0"/>
        <w:spacing w:line="240" w:lineRule="auto"/>
        <w:ind w:left="397" w:hanging="425"/>
        <w:jc w:val="both"/>
        <w:rPr>
          <w:kern w:val="0"/>
          <w:sz w:val="22"/>
          <w:szCs w:val="22"/>
        </w:rPr>
      </w:pPr>
      <w:r w:rsidRPr="00690523">
        <w:rPr>
          <w:kern w:val="0"/>
          <w:sz w:val="22"/>
          <w:szCs w:val="22"/>
        </w:rPr>
        <w:t>W przypadku</w:t>
      </w:r>
      <w:r>
        <w:rPr>
          <w:kern w:val="0"/>
          <w:sz w:val="22"/>
          <w:szCs w:val="22"/>
        </w:rPr>
        <w:t>,</w:t>
      </w:r>
      <w:r w:rsidRPr="00690523">
        <w:rPr>
          <w:kern w:val="0"/>
          <w:sz w:val="22"/>
          <w:szCs w:val="22"/>
        </w:rPr>
        <w:t xml:space="preserve"> gdy Wykonawca jest podmiotem zagranicznym</w:t>
      </w:r>
      <w:r>
        <w:rPr>
          <w:kern w:val="0"/>
          <w:sz w:val="22"/>
          <w:szCs w:val="22"/>
        </w:rPr>
        <w:t>,</w:t>
      </w:r>
      <w:r w:rsidRPr="00690523">
        <w:rPr>
          <w:kern w:val="0"/>
          <w:sz w:val="22"/>
          <w:szCs w:val="22"/>
        </w:rPr>
        <w:t xml:space="preserve">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368A9F6D" w14:textId="77777777" w:rsidR="003D7F98" w:rsidRPr="00690523" w:rsidRDefault="003D7F98" w:rsidP="00644DB5">
      <w:pPr>
        <w:pStyle w:val="Textbody"/>
        <w:widowControl w:val="0"/>
        <w:numPr>
          <w:ilvl w:val="0"/>
          <w:numId w:val="40"/>
        </w:numPr>
        <w:tabs>
          <w:tab w:val="left" w:pos="426"/>
        </w:tabs>
        <w:suppressAutoHyphens w:val="0"/>
        <w:autoSpaceDN w:val="0"/>
        <w:spacing w:after="0" w:line="240" w:lineRule="auto"/>
        <w:ind w:left="397" w:hanging="425"/>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 xml:space="preserve">przy realizacji </w:t>
      </w:r>
      <w:r>
        <w:rPr>
          <w:kern w:val="0"/>
          <w:sz w:val="22"/>
          <w:szCs w:val="22"/>
          <w:lang w:eastAsia="pl-PL"/>
        </w:rPr>
        <w:t>U</w:t>
      </w:r>
      <w:r w:rsidRPr="00690523">
        <w:rPr>
          <w:kern w:val="0"/>
          <w:sz w:val="22"/>
          <w:szCs w:val="22"/>
          <w:lang w:eastAsia="pl-PL"/>
        </w:rPr>
        <w:t>mowy w celu:</w:t>
      </w:r>
    </w:p>
    <w:p w14:paraId="7F12DF2D" w14:textId="77777777" w:rsidR="003D7F98" w:rsidRPr="0034475B" w:rsidRDefault="003D7F98" w:rsidP="00644DB5">
      <w:pPr>
        <w:pStyle w:val="Textbody"/>
        <w:widowControl w:val="0"/>
        <w:numPr>
          <w:ilvl w:val="0"/>
          <w:numId w:val="44"/>
        </w:numPr>
        <w:tabs>
          <w:tab w:val="left" w:pos="426"/>
        </w:tabs>
        <w:suppressAutoHyphens w:val="0"/>
        <w:autoSpaceDN w:val="0"/>
        <w:spacing w:after="0" w:line="240" w:lineRule="auto"/>
        <w:ind w:left="397" w:hanging="425"/>
        <w:jc w:val="both"/>
        <w:rPr>
          <w:kern w:val="0"/>
          <w:sz w:val="22"/>
          <w:szCs w:val="22"/>
        </w:rPr>
      </w:pPr>
      <w:r w:rsidRPr="00690523">
        <w:rPr>
          <w:kern w:val="0"/>
          <w:sz w:val="22"/>
          <w:szCs w:val="22"/>
          <w:lang w:eastAsia="pl-PL"/>
        </w:rPr>
        <w:t>zapewnienia dostępności osobom ze szczególnymi potrzebami</w:t>
      </w:r>
      <w:r>
        <w:rPr>
          <w:kern w:val="0"/>
          <w:sz w:val="22"/>
          <w:szCs w:val="22"/>
          <w:lang w:eastAsia="pl-PL"/>
        </w:rPr>
        <w:t>,</w:t>
      </w:r>
      <w:r w:rsidRPr="00690523">
        <w:rPr>
          <w:kern w:val="0"/>
          <w:sz w:val="22"/>
          <w:szCs w:val="22"/>
          <w:lang w:eastAsia="pl-PL"/>
        </w:rPr>
        <w:t xml:space="preserve"> tj. w szczególności stosować się do wytycznych zawartych w dokumencie pn. „</w:t>
      </w:r>
      <w:r w:rsidRPr="008B22C4">
        <w:rPr>
          <w:i/>
          <w:iCs/>
          <w:kern w:val="0"/>
          <w:sz w:val="22"/>
          <w:szCs w:val="22"/>
          <w:lang w:eastAsia="pl-PL"/>
        </w:rPr>
        <w:t>Standardy dostępności dla polityki spójności 2021-2027</w:t>
      </w:r>
      <w:r w:rsidRPr="00690523">
        <w:rPr>
          <w:kern w:val="0"/>
          <w:sz w:val="22"/>
          <w:szCs w:val="22"/>
          <w:lang w:eastAsia="pl-PL"/>
        </w:rPr>
        <w:t>” (zwanym dalej „Standardy dostępności”) stanowiącym załącznik do „</w:t>
      </w:r>
      <w:r w:rsidRPr="003A0B15">
        <w:rPr>
          <w:i/>
          <w:iCs/>
          <w:kern w:val="0"/>
          <w:sz w:val="22"/>
          <w:szCs w:val="22"/>
          <w:lang w:eastAsia="pl-PL"/>
        </w:rPr>
        <w:t>Wytycznych dotyczących realizacji zasad równościowych w ramach funduszy unijnych na lata 2021-2027</w:t>
      </w:r>
      <w:r w:rsidRPr="00690523">
        <w:rPr>
          <w:kern w:val="0"/>
          <w:sz w:val="22"/>
          <w:szCs w:val="22"/>
          <w:lang w:eastAsia="pl-PL"/>
        </w:rPr>
        <w:t xml:space="preserve">”. Oświadczenie Wykonawcy o zgodności </w:t>
      </w:r>
      <w:r>
        <w:rPr>
          <w:kern w:val="0"/>
          <w:sz w:val="22"/>
          <w:szCs w:val="22"/>
          <w:lang w:eastAsia="pl-PL"/>
        </w:rPr>
        <w:t>P</w:t>
      </w:r>
      <w:r w:rsidRPr="00690523">
        <w:rPr>
          <w:kern w:val="0"/>
          <w:sz w:val="22"/>
          <w:szCs w:val="22"/>
          <w:lang w:eastAsia="pl-PL"/>
        </w:rPr>
        <w:t xml:space="preserve">rzedmiotu </w:t>
      </w:r>
      <w:r>
        <w:rPr>
          <w:kern w:val="0"/>
          <w:sz w:val="22"/>
          <w:szCs w:val="22"/>
          <w:lang w:eastAsia="pl-PL"/>
        </w:rPr>
        <w:t>Umowy</w:t>
      </w:r>
      <w:r w:rsidRPr="00690523">
        <w:rPr>
          <w:kern w:val="0"/>
          <w:sz w:val="22"/>
          <w:szCs w:val="22"/>
          <w:lang w:eastAsia="pl-PL"/>
        </w:rPr>
        <w:t xml:space="preserve"> z w</w:t>
      </w:r>
      <w:r>
        <w:rPr>
          <w:kern w:val="0"/>
          <w:sz w:val="22"/>
          <w:szCs w:val="22"/>
          <w:lang w:eastAsia="pl-PL"/>
        </w:rPr>
        <w:t>w.</w:t>
      </w:r>
      <w:r w:rsidRPr="00690523">
        <w:rPr>
          <w:kern w:val="0"/>
          <w:sz w:val="22"/>
          <w:szCs w:val="22"/>
          <w:lang w:eastAsia="pl-PL"/>
        </w:rPr>
        <w:t xml:space="preserve"> standardami oraz  obowiązku udokumentowania ich spełnienia na wezwanie Zmawiającego </w:t>
      </w:r>
      <w:r w:rsidRPr="0034475B">
        <w:rPr>
          <w:kern w:val="0"/>
          <w:sz w:val="22"/>
          <w:szCs w:val="22"/>
          <w:lang w:eastAsia="pl-PL"/>
        </w:rPr>
        <w:t xml:space="preserve">stanowi </w:t>
      </w:r>
      <w:r>
        <w:rPr>
          <w:i/>
          <w:iCs/>
          <w:kern w:val="0"/>
          <w:sz w:val="22"/>
          <w:szCs w:val="22"/>
          <w:lang w:eastAsia="pl-PL"/>
        </w:rPr>
        <w:t>Z</w:t>
      </w:r>
      <w:r w:rsidRPr="0034475B">
        <w:rPr>
          <w:i/>
          <w:iCs/>
          <w:kern w:val="0"/>
          <w:sz w:val="22"/>
          <w:szCs w:val="22"/>
          <w:lang w:eastAsia="pl-PL"/>
        </w:rPr>
        <w:t xml:space="preserve">ałącznik nr 2a do </w:t>
      </w:r>
      <w:r>
        <w:rPr>
          <w:i/>
          <w:iCs/>
          <w:kern w:val="0"/>
          <w:sz w:val="22"/>
          <w:szCs w:val="22"/>
          <w:lang w:eastAsia="pl-PL"/>
        </w:rPr>
        <w:t>U</w:t>
      </w:r>
      <w:r w:rsidRPr="0034475B">
        <w:rPr>
          <w:i/>
          <w:iCs/>
          <w:kern w:val="0"/>
          <w:sz w:val="22"/>
          <w:szCs w:val="22"/>
          <w:lang w:eastAsia="pl-PL"/>
        </w:rPr>
        <w:t>mowy.</w:t>
      </w:r>
    </w:p>
    <w:p w14:paraId="1208C599" w14:textId="77777777" w:rsidR="003D7F98" w:rsidRPr="00690523" w:rsidRDefault="003D7F98" w:rsidP="00644DB5">
      <w:pPr>
        <w:pStyle w:val="Textbody"/>
        <w:widowControl w:val="0"/>
        <w:numPr>
          <w:ilvl w:val="0"/>
          <w:numId w:val="44"/>
        </w:numPr>
        <w:tabs>
          <w:tab w:val="left" w:pos="426"/>
        </w:tabs>
        <w:suppressAutoHyphens w:val="0"/>
        <w:autoSpaceDN w:val="0"/>
        <w:spacing w:after="0" w:line="240" w:lineRule="auto"/>
        <w:ind w:left="397" w:hanging="425"/>
        <w:jc w:val="both"/>
        <w:rPr>
          <w:kern w:val="0"/>
          <w:sz w:val="22"/>
          <w:szCs w:val="22"/>
        </w:rPr>
      </w:pPr>
      <w:r w:rsidRPr="00690523">
        <w:rPr>
          <w:rFonts w:eastAsia="Arial Unicode MS"/>
          <w:kern w:val="0"/>
          <w:sz w:val="22"/>
          <w:szCs w:val="22"/>
        </w:rPr>
        <w:t>spełnienia zasady DNSH (Do No Significant Harm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Pr>
          <w:kern w:val="0"/>
          <w:sz w:val="22"/>
          <w:szCs w:val="22"/>
          <w:lang w:eastAsia="pl-PL"/>
        </w:rPr>
        <w:t>.</w:t>
      </w:r>
      <w:r w:rsidRPr="00690523">
        <w:rPr>
          <w:kern w:val="0"/>
          <w:sz w:val="22"/>
          <w:szCs w:val="22"/>
        </w:rPr>
        <w:t xml:space="preserve"> (tzw. Taksonomia UE). </w:t>
      </w:r>
      <w:r w:rsidRPr="00690523">
        <w:rPr>
          <w:kern w:val="0"/>
          <w:sz w:val="22"/>
          <w:szCs w:val="22"/>
          <w:lang w:eastAsia="pl-PL"/>
        </w:rPr>
        <w:t xml:space="preserve">Oświadczenie Wykonawcy o zgodności </w:t>
      </w:r>
      <w:r>
        <w:rPr>
          <w:kern w:val="0"/>
          <w:sz w:val="22"/>
          <w:szCs w:val="22"/>
          <w:lang w:eastAsia="pl-PL"/>
        </w:rPr>
        <w:t>P</w:t>
      </w:r>
      <w:r w:rsidRPr="00690523">
        <w:rPr>
          <w:kern w:val="0"/>
          <w:sz w:val="22"/>
          <w:szCs w:val="22"/>
          <w:lang w:eastAsia="pl-PL"/>
        </w:rPr>
        <w:t xml:space="preserve">rzedmiotu </w:t>
      </w:r>
      <w:r>
        <w:rPr>
          <w:kern w:val="0"/>
          <w:sz w:val="22"/>
          <w:szCs w:val="22"/>
          <w:lang w:eastAsia="pl-PL"/>
        </w:rPr>
        <w:t>Umowy</w:t>
      </w:r>
      <w:r w:rsidRPr="00690523">
        <w:rPr>
          <w:kern w:val="0"/>
          <w:sz w:val="22"/>
          <w:szCs w:val="22"/>
          <w:lang w:eastAsia="pl-PL"/>
        </w:rPr>
        <w:t xml:space="preserve">  z w</w:t>
      </w:r>
      <w:r>
        <w:rPr>
          <w:kern w:val="0"/>
          <w:sz w:val="22"/>
          <w:szCs w:val="22"/>
          <w:lang w:eastAsia="pl-PL"/>
        </w:rPr>
        <w:t>w.</w:t>
      </w:r>
      <w:r w:rsidRPr="00690523">
        <w:rPr>
          <w:kern w:val="0"/>
          <w:sz w:val="22"/>
          <w:szCs w:val="22"/>
          <w:lang w:eastAsia="pl-PL"/>
        </w:rPr>
        <w:t xml:space="preserve"> zasadami oraz obowiązku udokumentowania ich spełnienia na wezwanie Z</w:t>
      </w:r>
      <w:r>
        <w:rPr>
          <w:kern w:val="0"/>
          <w:sz w:val="22"/>
          <w:szCs w:val="22"/>
          <w:lang w:eastAsia="pl-PL"/>
        </w:rPr>
        <w:t>a</w:t>
      </w:r>
      <w:r w:rsidRPr="00690523">
        <w:rPr>
          <w:kern w:val="0"/>
          <w:sz w:val="22"/>
          <w:szCs w:val="22"/>
          <w:lang w:eastAsia="pl-PL"/>
        </w:rPr>
        <w:t xml:space="preserve">mawiającego stanowi </w:t>
      </w:r>
      <w:r>
        <w:rPr>
          <w:i/>
          <w:iCs/>
          <w:kern w:val="0"/>
          <w:sz w:val="22"/>
          <w:szCs w:val="22"/>
          <w:lang w:eastAsia="pl-PL"/>
        </w:rPr>
        <w:t>Z</w:t>
      </w:r>
      <w:r w:rsidRPr="0034475B">
        <w:rPr>
          <w:i/>
          <w:iCs/>
          <w:kern w:val="0"/>
          <w:sz w:val="22"/>
          <w:szCs w:val="22"/>
          <w:lang w:eastAsia="pl-PL"/>
        </w:rPr>
        <w:t xml:space="preserve">ałącznik nr </w:t>
      </w:r>
      <w:r>
        <w:rPr>
          <w:i/>
          <w:iCs/>
          <w:kern w:val="0"/>
          <w:sz w:val="22"/>
          <w:szCs w:val="22"/>
          <w:lang w:eastAsia="pl-PL"/>
        </w:rPr>
        <w:t>2a</w:t>
      </w:r>
      <w:r w:rsidRPr="0034475B">
        <w:rPr>
          <w:i/>
          <w:iCs/>
          <w:kern w:val="0"/>
          <w:sz w:val="22"/>
          <w:szCs w:val="22"/>
          <w:lang w:eastAsia="pl-PL"/>
        </w:rPr>
        <w:t xml:space="preserve"> do </w:t>
      </w:r>
      <w:r>
        <w:rPr>
          <w:i/>
          <w:iCs/>
          <w:kern w:val="0"/>
          <w:sz w:val="22"/>
          <w:szCs w:val="22"/>
          <w:lang w:eastAsia="pl-PL"/>
        </w:rPr>
        <w:t>U</w:t>
      </w:r>
      <w:r w:rsidRPr="0034475B">
        <w:rPr>
          <w:i/>
          <w:iCs/>
          <w:kern w:val="0"/>
          <w:sz w:val="22"/>
          <w:szCs w:val="22"/>
          <w:lang w:eastAsia="pl-PL"/>
        </w:rPr>
        <w:t>mowy</w:t>
      </w:r>
      <w:r w:rsidRPr="0034475B">
        <w:rPr>
          <w:kern w:val="0"/>
          <w:sz w:val="22"/>
          <w:szCs w:val="22"/>
          <w:lang w:eastAsia="pl-PL"/>
        </w:rPr>
        <w:t>.</w:t>
      </w:r>
    </w:p>
    <w:p w14:paraId="759148FC" w14:textId="77777777" w:rsidR="003D7F98" w:rsidRPr="00690523" w:rsidRDefault="003D7F98" w:rsidP="00644DB5">
      <w:pPr>
        <w:pStyle w:val="Textbody"/>
        <w:widowControl w:val="0"/>
        <w:numPr>
          <w:ilvl w:val="0"/>
          <w:numId w:val="40"/>
        </w:numPr>
        <w:tabs>
          <w:tab w:val="left" w:pos="426"/>
          <w:tab w:val="left" w:pos="1288"/>
        </w:tabs>
        <w:autoSpaceDN w:val="0"/>
        <w:spacing w:after="0" w:line="240" w:lineRule="auto"/>
        <w:ind w:left="397" w:hanging="425"/>
        <w:jc w:val="both"/>
        <w:rPr>
          <w:kern w:val="0"/>
          <w:sz w:val="22"/>
          <w:szCs w:val="22"/>
        </w:rPr>
      </w:pPr>
      <w:r w:rsidRPr="00690523">
        <w:rPr>
          <w:kern w:val="0"/>
          <w:sz w:val="22"/>
          <w:szCs w:val="22"/>
        </w:rPr>
        <w:t xml:space="preserve">Strony postanawiają, iż osobami odpowiedzialnymi realizację </w:t>
      </w:r>
      <w:r>
        <w:rPr>
          <w:kern w:val="0"/>
          <w:sz w:val="22"/>
          <w:szCs w:val="22"/>
        </w:rPr>
        <w:t>U</w:t>
      </w:r>
      <w:r w:rsidRPr="00690523">
        <w:rPr>
          <w:kern w:val="0"/>
          <w:sz w:val="22"/>
          <w:szCs w:val="22"/>
        </w:rPr>
        <w:t>mowy będą:</w:t>
      </w:r>
    </w:p>
    <w:p w14:paraId="61A9D38C" w14:textId="77777777" w:rsidR="003D7F98" w:rsidRPr="00690523" w:rsidRDefault="003D7F98" w:rsidP="00644DB5">
      <w:pPr>
        <w:pStyle w:val="Standard"/>
        <w:numPr>
          <w:ilvl w:val="0"/>
          <w:numId w:val="45"/>
        </w:numPr>
        <w:tabs>
          <w:tab w:val="left" w:pos="-2793"/>
          <w:tab w:val="left" w:pos="-2368"/>
          <w:tab w:val="left" w:pos="426"/>
        </w:tabs>
        <w:autoSpaceDN w:val="0"/>
        <w:spacing w:line="240" w:lineRule="auto"/>
        <w:ind w:left="992" w:hanging="425"/>
        <w:jc w:val="both"/>
        <w:rPr>
          <w:kern w:val="0"/>
          <w:sz w:val="22"/>
          <w:szCs w:val="22"/>
        </w:rPr>
      </w:pPr>
      <w:r w:rsidRPr="00690523">
        <w:rPr>
          <w:kern w:val="0"/>
          <w:sz w:val="22"/>
          <w:szCs w:val="22"/>
        </w:rPr>
        <w:t>ze strony Zamawiającego………………….,  tel. ………………..</w:t>
      </w:r>
      <w:r>
        <w:rPr>
          <w:kern w:val="0"/>
          <w:sz w:val="22"/>
          <w:szCs w:val="22"/>
        </w:rPr>
        <w:t>, e-mail ………………………………</w:t>
      </w:r>
      <w:r w:rsidRPr="00690523">
        <w:rPr>
          <w:kern w:val="0"/>
          <w:sz w:val="22"/>
          <w:szCs w:val="22"/>
        </w:rPr>
        <w:t xml:space="preserve"> w zakresie </w:t>
      </w:r>
      <w:r>
        <w:rPr>
          <w:kern w:val="0"/>
          <w:sz w:val="22"/>
          <w:szCs w:val="22"/>
        </w:rPr>
        <w:t>realizacji zadań określonych w Etapie I i Etapie II</w:t>
      </w:r>
      <w:r w:rsidRPr="00690523">
        <w:rPr>
          <w:kern w:val="0"/>
          <w:sz w:val="22"/>
          <w:szCs w:val="22"/>
        </w:rPr>
        <w:t>,</w:t>
      </w:r>
    </w:p>
    <w:p w14:paraId="4B258032" w14:textId="77777777" w:rsidR="003D7F98" w:rsidRPr="00690523" w:rsidRDefault="003D7F98" w:rsidP="00644DB5">
      <w:pPr>
        <w:pStyle w:val="Standard"/>
        <w:numPr>
          <w:ilvl w:val="0"/>
          <w:numId w:val="43"/>
        </w:numPr>
        <w:tabs>
          <w:tab w:val="left" w:pos="-2793"/>
          <w:tab w:val="left" w:pos="-2368"/>
          <w:tab w:val="left" w:pos="426"/>
        </w:tabs>
        <w:autoSpaceDN w:val="0"/>
        <w:spacing w:line="240" w:lineRule="auto"/>
        <w:ind w:left="992" w:hanging="425"/>
        <w:jc w:val="both"/>
        <w:rPr>
          <w:kern w:val="0"/>
          <w:sz w:val="22"/>
          <w:szCs w:val="22"/>
        </w:rPr>
      </w:pPr>
      <w:r w:rsidRPr="00690523">
        <w:rPr>
          <w:kern w:val="0"/>
          <w:sz w:val="22"/>
          <w:szCs w:val="22"/>
        </w:rPr>
        <w:t>ze strony Zamawiającego………………….,  tel. ………………..</w:t>
      </w:r>
      <w:r>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w:t>
      </w:r>
      <w:r w:rsidRPr="003A0B15">
        <w:rPr>
          <w:i/>
          <w:iCs/>
          <w:kern w:val="0"/>
          <w:sz w:val="22"/>
          <w:szCs w:val="22"/>
          <w:lang w:eastAsia="pl-PL"/>
        </w:rPr>
        <w:t>Standardy dostępności dla polityki spójności 2021-2027</w:t>
      </w:r>
      <w:r w:rsidRPr="00690523">
        <w:rPr>
          <w:kern w:val="0"/>
          <w:sz w:val="22"/>
          <w:szCs w:val="22"/>
          <w:lang w:eastAsia="pl-PL"/>
        </w:rPr>
        <w:t>”</w:t>
      </w:r>
      <w:r>
        <w:rPr>
          <w:kern w:val="0"/>
          <w:sz w:val="22"/>
          <w:szCs w:val="22"/>
          <w:lang w:eastAsia="pl-PL"/>
        </w:rPr>
        <w:t>,</w:t>
      </w:r>
    </w:p>
    <w:p w14:paraId="78B3CBF0" w14:textId="77777777" w:rsidR="003D7F98" w:rsidRPr="00690523" w:rsidRDefault="003D7F98" w:rsidP="00644DB5">
      <w:pPr>
        <w:pStyle w:val="Standard"/>
        <w:numPr>
          <w:ilvl w:val="0"/>
          <w:numId w:val="43"/>
        </w:numPr>
        <w:tabs>
          <w:tab w:val="left" w:pos="-2793"/>
          <w:tab w:val="left" w:pos="-2368"/>
          <w:tab w:val="left" w:pos="426"/>
        </w:tabs>
        <w:autoSpaceDN w:val="0"/>
        <w:spacing w:line="240" w:lineRule="auto"/>
        <w:ind w:left="992" w:hanging="425"/>
        <w:jc w:val="both"/>
        <w:rPr>
          <w:kern w:val="0"/>
          <w:sz w:val="22"/>
          <w:szCs w:val="22"/>
        </w:rPr>
      </w:pPr>
      <w:r w:rsidRPr="00690523">
        <w:rPr>
          <w:kern w:val="0"/>
          <w:sz w:val="22"/>
          <w:szCs w:val="22"/>
        </w:rPr>
        <w:t>ze strony Wykonawcy ………………….,  tel. ………………..</w:t>
      </w:r>
    </w:p>
    <w:p w14:paraId="7D80EFBE" w14:textId="77777777" w:rsidR="00A05358" w:rsidRPr="00A05358" w:rsidRDefault="00A05358" w:rsidP="000678B6">
      <w:pPr>
        <w:widowControl/>
        <w:tabs>
          <w:tab w:val="left" w:pos="-2793"/>
          <w:tab w:val="left" w:pos="-2368"/>
          <w:tab w:val="left" w:pos="426"/>
        </w:tabs>
        <w:ind w:left="397" w:hanging="425"/>
        <w:rPr>
          <w:rFonts w:ascii="Times New Roman" w:eastAsia="Times New Roman" w:hAnsi="Times New Roman" w:cs="Times New Roman"/>
          <w:color w:val="00000A"/>
          <w:kern w:val="0"/>
          <w:lang w:eastAsia="ar-SA"/>
        </w:rPr>
      </w:pPr>
    </w:p>
    <w:p w14:paraId="7BADABB9" w14:textId="329CE6CF" w:rsidR="000678B6" w:rsidRPr="00947FF8" w:rsidRDefault="003D7F98" w:rsidP="000678B6">
      <w:pPr>
        <w:pStyle w:val="Standard"/>
        <w:spacing w:line="240" w:lineRule="auto"/>
        <w:jc w:val="center"/>
        <w:rPr>
          <w:b/>
          <w:bCs/>
          <w:kern w:val="0"/>
          <w:sz w:val="22"/>
          <w:szCs w:val="22"/>
        </w:rPr>
      </w:pPr>
      <w:r w:rsidRPr="00947FF8">
        <w:rPr>
          <w:b/>
          <w:bCs/>
          <w:kern w:val="0"/>
          <w:sz w:val="22"/>
          <w:szCs w:val="22"/>
        </w:rPr>
        <w:t xml:space="preserve"> </w:t>
      </w:r>
      <w:r w:rsidR="000678B6" w:rsidRPr="00947FF8">
        <w:rPr>
          <w:b/>
          <w:bCs/>
          <w:kern w:val="0"/>
          <w:sz w:val="22"/>
          <w:szCs w:val="22"/>
        </w:rPr>
        <w:t xml:space="preserve">§ </w:t>
      </w:r>
      <w:r w:rsidR="000678B6">
        <w:rPr>
          <w:b/>
          <w:bCs/>
          <w:kern w:val="0"/>
          <w:sz w:val="22"/>
          <w:szCs w:val="22"/>
        </w:rPr>
        <w:t>3</w:t>
      </w:r>
    </w:p>
    <w:p w14:paraId="50A1C141" w14:textId="77777777" w:rsidR="000678B6" w:rsidRPr="00947FF8" w:rsidRDefault="000678B6" w:rsidP="000678B6">
      <w:pPr>
        <w:pStyle w:val="Standard"/>
        <w:spacing w:line="240" w:lineRule="auto"/>
        <w:jc w:val="center"/>
        <w:rPr>
          <w:b/>
          <w:bCs/>
          <w:kern w:val="0"/>
          <w:sz w:val="22"/>
          <w:szCs w:val="22"/>
        </w:rPr>
      </w:pPr>
      <w:r w:rsidRPr="00947FF8">
        <w:rPr>
          <w:b/>
          <w:bCs/>
          <w:kern w:val="0"/>
          <w:sz w:val="22"/>
          <w:szCs w:val="22"/>
        </w:rPr>
        <w:t>Podwykonawcy</w:t>
      </w:r>
    </w:p>
    <w:p w14:paraId="687FCDED" w14:textId="77777777" w:rsidR="000678B6" w:rsidRPr="000540D5" w:rsidRDefault="000678B6" w:rsidP="00644DB5">
      <w:pPr>
        <w:pStyle w:val="Textbody"/>
        <w:widowControl w:val="0"/>
        <w:numPr>
          <w:ilvl w:val="0"/>
          <w:numId w:val="48"/>
        </w:numPr>
        <w:tabs>
          <w:tab w:val="left" w:pos="142"/>
          <w:tab w:val="left" w:pos="426"/>
        </w:tabs>
        <w:autoSpaceDN w:val="0"/>
        <w:spacing w:after="0" w:line="240" w:lineRule="auto"/>
        <w:ind w:left="397" w:hanging="397"/>
        <w:jc w:val="both"/>
        <w:rPr>
          <w:kern w:val="0"/>
          <w:sz w:val="22"/>
          <w:szCs w:val="22"/>
        </w:rPr>
      </w:pPr>
      <w:r w:rsidRPr="000540D5">
        <w:rPr>
          <w:kern w:val="0"/>
          <w:sz w:val="22"/>
          <w:szCs w:val="22"/>
        </w:rPr>
        <w:t xml:space="preserve">Wykonawca powierza podwykonawcom wykonanie następującej części </w:t>
      </w:r>
      <w:r>
        <w:rPr>
          <w:kern w:val="0"/>
          <w:sz w:val="22"/>
          <w:szCs w:val="22"/>
        </w:rPr>
        <w:t>P</w:t>
      </w:r>
      <w:r w:rsidRPr="000540D5">
        <w:rPr>
          <w:kern w:val="0"/>
          <w:sz w:val="22"/>
          <w:szCs w:val="22"/>
        </w:rPr>
        <w:t xml:space="preserve">rzedmiotu </w:t>
      </w:r>
      <w:r>
        <w:rPr>
          <w:kern w:val="0"/>
          <w:sz w:val="22"/>
          <w:szCs w:val="22"/>
        </w:rPr>
        <w:t>U</w:t>
      </w:r>
      <w:r w:rsidRPr="000540D5">
        <w:rPr>
          <w:kern w:val="0"/>
          <w:sz w:val="22"/>
          <w:szCs w:val="22"/>
        </w:rPr>
        <w:t>mowy</w:t>
      </w:r>
      <w:r>
        <w:rPr>
          <w:kern w:val="0"/>
          <w:sz w:val="22"/>
          <w:szCs w:val="22"/>
        </w:rPr>
        <w:t>,</w:t>
      </w:r>
      <w:r w:rsidRPr="000540D5">
        <w:rPr>
          <w:kern w:val="0"/>
          <w:sz w:val="22"/>
          <w:szCs w:val="22"/>
        </w:rPr>
        <w:t xml:space="preserve"> tj.  </w:t>
      </w:r>
      <w:r>
        <w:rPr>
          <w:kern w:val="0"/>
          <w:sz w:val="22"/>
          <w:szCs w:val="22"/>
        </w:rPr>
        <w:br/>
      </w:r>
      <w:r w:rsidRPr="000540D5">
        <w:rPr>
          <w:kern w:val="0"/>
          <w:sz w:val="22"/>
          <w:szCs w:val="22"/>
        </w:rPr>
        <w:t>- należy wstawić nazwę (firma) adres (siedziba) podwykonawcy oraz zakres usług realizowany przez podwykonawcę…………………….</w:t>
      </w:r>
    </w:p>
    <w:p w14:paraId="0A0BEBD8" w14:textId="77777777" w:rsidR="000678B6" w:rsidRDefault="000678B6" w:rsidP="00644DB5">
      <w:pPr>
        <w:pStyle w:val="Textbody"/>
        <w:widowControl w:val="0"/>
        <w:numPr>
          <w:ilvl w:val="0"/>
          <w:numId w:val="48"/>
        </w:numPr>
        <w:tabs>
          <w:tab w:val="left" w:pos="142"/>
          <w:tab w:val="left" w:pos="426"/>
        </w:tabs>
        <w:autoSpaceDN w:val="0"/>
        <w:spacing w:after="0" w:line="240" w:lineRule="auto"/>
        <w:ind w:left="397" w:hanging="397"/>
        <w:jc w:val="both"/>
        <w:rPr>
          <w:kern w:val="0"/>
          <w:sz w:val="22"/>
          <w:szCs w:val="22"/>
        </w:rPr>
      </w:pPr>
      <w:r w:rsidRPr="00690523">
        <w:rPr>
          <w:kern w:val="0"/>
          <w:sz w:val="22"/>
          <w:szCs w:val="22"/>
        </w:rPr>
        <w:t xml:space="preserve">Wykonawca ponosi pełną odpowiedzialność za realizację części przedmiotu </w:t>
      </w:r>
      <w:r>
        <w:rPr>
          <w:kern w:val="0"/>
          <w:sz w:val="22"/>
          <w:szCs w:val="22"/>
        </w:rPr>
        <w:t>U</w:t>
      </w:r>
      <w:r w:rsidRPr="00690523">
        <w:rPr>
          <w:kern w:val="0"/>
          <w:sz w:val="22"/>
          <w:szCs w:val="22"/>
        </w:rPr>
        <w:t xml:space="preserve">mowy, którą wykonuje przy pomocy podwykonawcy. Wykonawca zapewni że podwykonawca realizujący część </w:t>
      </w:r>
      <w:r>
        <w:rPr>
          <w:kern w:val="0"/>
          <w:sz w:val="22"/>
          <w:szCs w:val="22"/>
        </w:rPr>
        <w:t>Pr</w:t>
      </w:r>
      <w:r w:rsidRPr="00690523">
        <w:rPr>
          <w:kern w:val="0"/>
          <w:sz w:val="22"/>
          <w:szCs w:val="22"/>
        </w:rPr>
        <w:t xml:space="preserve">zedmiotu </w:t>
      </w:r>
      <w:r>
        <w:rPr>
          <w:kern w:val="0"/>
          <w:sz w:val="22"/>
          <w:szCs w:val="22"/>
        </w:rPr>
        <w:t>Umowy</w:t>
      </w:r>
      <w:r w:rsidRPr="00690523">
        <w:rPr>
          <w:kern w:val="0"/>
          <w:sz w:val="22"/>
          <w:szCs w:val="22"/>
        </w:rPr>
        <w:t xml:space="preserve"> będzie przestrzegał obowiązków określonych w umowie w szczególności o których mowa § </w:t>
      </w:r>
      <w:r>
        <w:rPr>
          <w:kern w:val="0"/>
          <w:sz w:val="22"/>
          <w:szCs w:val="22"/>
        </w:rPr>
        <w:t>2</w:t>
      </w:r>
      <w:r w:rsidRPr="00690523">
        <w:rPr>
          <w:kern w:val="0"/>
          <w:sz w:val="22"/>
          <w:szCs w:val="22"/>
        </w:rPr>
        <w:t xml:space="preserve"> ust </w:t>
      </w:r>
      <w:r>
        <w:rPr>
          <w:kern w:val="0"/>
          <w:sz w:val="22"/>
          <w:szCs w:val="22"/>
        </w:rPr>
        <w:t xml:space="preserve">8 </w:t>
      </w:r>
      <w:r w:rsidRPr="00690523">
        <w:rPr>
          <w:kern w:val="0"/>
          <w:sz w:val="22"/>
          <w:szCs w:val="22"/>
        </w:rPr>
        <w:t xml:space="preserve">- </w:t>
      </w:r>
      <w:r>
        <w:rPr>
          <w:kern w:val="0"/>
          <w:sz w:val="22"/>
          <w:szCs w:val="22"/>
        </w:rPr>
        <w:t>9</w:t>
      </w:r>
      <w:r w:rsidRPr="00690523">
        <w:rPr>
          <w:kern w:val="0"/>
          <w:sz w:val="22"/>
          <w:szCs w:val="22"/>
        </w:rPr>
        <w:t xml:space="preserve">,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Pr="00BA0A70">
        <w:rPr>
          <w:kern w:val="0"/>
          <w:sz w:val="22"/>
          <w:szCs w:val="22"/>
        </w:rPr>
        <w:t>(</w:t>
      </w:r>
      <w:r w:rsidRPr="004A7628">
        <w:rPr>
          <w:kern w:val="0"/>
          <w:sz w:val="22"/>
          <w:szCs w:val="22"/>
        </w:rPr>
        <w:t>Dz. U. z 2025 r., poz. 514</w:t>
      </w:r>
      <w:r>
        <w:rPr>
          <w:kern w:val="0"/>
          <w:sz w:val="22"/>
          <w:szCs w:val="22"/>
        </w:rPr>
        <w:t xml:space="preserve"> z późn. zm.</w:t>
      </w:r>
      <w:r w:rsidRPr="00BA0A70">
        <w:rPr>
          <w:kern w:val="0"/>
          <w:sz w:val="22"/>
          <w:szCs w:val="22"/>
        </w:rPr>
        <w:t>)</w:t>
      </w:r>
      <w:r w:rsidRPr="00690523">
        <w:rPr>
          <w:kern w:val="0"/>
          <w:sz w:val="22"/>
          <w:szCs w:val="22"/>
        </w:rPr>
        <w:t xml:space="preserve"> oraz </w:t>
      </w:r>
      <w:r>
        <w:rPr>
          <w:kern w:val="0"/>
          <w:sz w:val="22"/>
          <w:szCs w:val="22"/>
        </w:rPr>
        <w:t xml:space="preserve">art. 1 pkt 23 </w:t>
      </w:r>
      <w:r w:rsidRPr="00690523">
        <w:rPr>
          <w:kern w:val="0"/>
          <w:sz w:val="22"/>
          <w:szCs w:val="22"/>
        </w:rPr>
        <w:t>rozporządzenia 2022/576 z dnia 8 kwietnia 2022 r. w sprawie zmiany rozporządzenia (UE) nr 833/2014 dotyczącego środków ograniczających w związku z działaniami Rosji destabilizującymi sytuację na Ukrainie (Dz. Urz. UE nr L 111 z 8.4.2022, str. 1)</w:t>
      </w:r>
      <w:r>
        <w:rPr>
          <w:kern w:val="0"/>
          <w:sz w:val="22"/>
          <w:szCs w:val="22"/>
        </w:rPr>
        <w:t xml:space="preserve">, które do </w:t>
      </w:r>
      <w:r w:rsidRPr="001B3595">
        <w:rPr>
          <w:kern w:val="0"/>
          <w:sz w:val="22"/>
          <w:szCs w:val="22"/>
        </w:rPr>
        <w:t>rozporządzeni</w:t>
      </w:r>
      <w:r>
        <w:rPr>
          <w:kern w:val="0"/>
          <w:sz w:val="22"/>
          <w:szCs w:val="22"/>
        </w:rPr>
        <w:t xml:space="preserve">a </w:t>
      </w:r>
      <w:r w:rsidRPr="001B3595">
        <w:rPr>
          <w:kern w:val="0"/>
          <w:sz w:val="22"/>
          <w:szCs w:val="22"/>
        </w:rPr>
        <w:t>(UE) nr 833/2014</w:t>
      </w:r>
      <w:r>
        <w:rPr>
          <w:kern w:val="0"/>
          <w:sz w:val="22"/>
          <w:szCs w:val="22"/>
        </w:rPr>
        <w:t xml:space="preserve"> dodaje art. 5k w zakresie tegoż art. 5k ust. 1.</w:t>
      </w:r>
    </w:p>
    <w:p w14:paraId="066382C8" w14:textId="77777777" w:rsidR="000678B6" w:rsidRPr="000540D5" w:rsidRDefault="000678B6" w:rsidP="00644DB5">
      <w:pPr>
        <w:pStyle w:val="Textbody"/>
        <w:widowControl w:val="0"/>
        <w:numPr>
          <w:ilvl w:val="0"/>
          <w:numId w:val="48"/>
        </w:numPr>
        <w:tabs>
          <w:tab w:val="left" w:pos="142"/>
          <w:tab w:val="left" w:pos="426"/>
        </w:tabs>
        <w:autoSpaceDN w:val="0"/>
        <w:spacing w:after="0" w:line="240" w:lineRule="auto"/>
        <w:ind w:left="397" w:hanging="397"/>
        <w:jc w:val="both"/>
        <w:rPr>
          <w:kern w:val="0"/>
          <w:sz w:val="22"/>
          <w:szCs w:val="22"/>
        </w:rPr>
      </w:pPr>
      <w:r w:rsidRPr="000540D5">
        <w:rPr>
          <w:kern w:val="0"/>
          <w:sz w:val="22"/>
          <w:szCs w:val="22"/>
        </w:rPr>
        <w:t xml:space="preserve">Wykonawca, na żądanie Zamawiającego, zobowiązany jest do zmiany podwykonawcy, jeżeli ten wykonuje </w:t>
      </w:r>
      <w:r>
        <w:rPr>
          <w:kern w:val="0"/>
          <w:sz w:val="22"/>
          <w:szCs w:val="22"/>
        </w:rPr>
        <w:t>U</w:t>
      </w:r>
      <w:r w:rsidRPr="000540D5">
        <w:rPr>
          <w:kern w:val="0"/>
          <w:sz w:val="22"/>
          <w:szCs w:val="22"/>
        </w:rPr>
        <w:t>mowę w sposób wadliwy, niestaranny, niezgodny z umową lub właściwymi przepisami.</w:t>
      </w:r>
    </w:p>
    <w:p w14:paraId="696499AE" w14:textId="77777777" w:rsidR="003D7F98" w:rsidRDefault="003D7F98" w:rsidP="00BE231D">
      <w:pPr>
        <w:widowControl/>
        <w:ind w:left="0"/>
        <w:jc w:val="center"/>
        <w:rPr>
          <w:rFonts w:ascii="Times New Roman" w:eastAsia="Times New Roman" w:hAnsi="Times New Roman" w:cs="Times New Roman"/>
          <w:b/>
          <w:bCs/>
          <w:color w:val="00000A"/>
          <w:kern w:val="0"/>
          <w:lang w:eastAsia="ar-SA"/>
        </w:rPr>
      </w:pPr>
    </w:p>
    <w:p w14:paraId="536887AB" w14:textId="77777777" w:rsidR="003D7F98" w:rsidRPr="009C2CC5" w:rsidRDefault="003D7F98" w:rsidP="003D7F98">
      <w:pPr>
        <w:pStyle w:val="Standard"/>
        <w:spacing w:line="240" w:lineRule="auto"/>
        <w:jc w:val="center"/>
        <w:rPr>
          <w:b/>
          <w:bCs/>
          <w:kern w:val="0"/>
          <w:sz w:val="22"/>
          <w:szCs w:val="22"/>
        </w:rPr>
      </w:pPr>
      <w:r w:rsidRPr="009C2CC5">
        <w:rPr>
          <w:b/>
          <w:bCs/>
          <w:kern w:val="0"/>
          <w:sz w:val="22"/>
          <w:szCs w:val="22"/>
        </w:rPr>
        <w:t xml:space="preserve">§ </w:t>
      </w:r>
      <w:r>
        <w:rPr>
          <w:b/>
          <w:bCs/>
          <w:kern w:val="0"/>
          <w:sz w:val="22"/>
          <w:szCs w:val="22"/>
        </w:rPr>
        <w:t>4</w:t>
      </w:r>
    </w:p>
    <w:p w14:paraId="6C2994B1" w14:textId="77777777" w:rsidR="003D7F98" w:rsidRPr="004F1373" w:rsidRDefault="003D7F98" w:rsidP="003D7F98">
      <w:pPr>
        <w:pStyle w:val="Standard"/>
        <w:spacing w:line="240" w:lineRule="auto"/>
        <w:jc w:val="center"/>
        <w:rPr>
          <w:b/>
          <w:bCs/>
          <w:kern w:val="0"/>
          <w:sz w:val="22"/>
          <w:szCs w:val="22"/>
        </w:rPr>
      </w:pPr>
      <w:r w:rsidRPr="004F1373">
        <w:rPr>
          <w:b/>
          <w:bCs/>
          <w:kern w:val="0"/>
          <w:sz w:val="22"/>
          <w:szCs w:val="22"/>
        </w:rPr>
        <w:t>Wynagrodzenie</w:t>
      </w:r>
    </w:p>
    <w:p w14:paraId="00116E05" w14:textId="74EFCA86" w:rsidR="000678B6" w:rsidRPr="004F1373" w:rsidRDefault="003D7F98" w:rsidP="00644DB5">
      <w:pPr>
        <w:numPr>
          <w:ilvl w:val="0"/>
          <w:numId w:val="49"/>
        </w:numPr>
        <w:tabs>
          <w:tab w:val="left" w:pos="426"/>
        </w:tabs>
        <w:autoSpaceDN w:val="0"/>
        <w:ind w:left="397" w:hanging="397"/>
        <w:rPr>
          <w:rFonts w:ascii="Times New Roman" w:eastAsia="Times New Roman" w:hAnsi="Times New Roman" w:cs="Times New Roman"/>
          <w:color w:val="00000A"/>
          <w:kern w:val="0"/>
          <w:lang w:eastAsia="ar-SA"/>
        </w:rPr>
      </w:pPr>
      <w:r w:rsidRPr="004F1373">
        <w:rPr>
          <w:rFonts w:ascii="Times New Roman" w:eastAsia="Times New Roman" w:hAnsi="Times New Roman" w:cs="Times New Roman"/>
          <w:color w:val="00000A"/>
          <w:kern w:val="0"/>
          <w:lang w:eastAsia="ar-SA"/>
        </w:rPr>
        <w:t>Z tytułu realizacji Przedmiotu Umowy Wykonawca otrzyma łącznie wynagrodzenie w kwocie brutto …</w:t>
      </w:r>
      <w:r w:rsidR="004F1373">
        <w:rPr>
          <w:rFonts w:ascii="Times New Roman" w:eastAsia="Times New Roman" w:hAnsi="Times New Roman" w:cs="Times New Roman"/>
          <w:color w:val="00000A"/>
          <w:kern w:val="0"/>
          <w:lang w:eastAsia="ar-SA"/>
        </w:rPr>
        <w:t>………………</w:t>
      </w:r>
      <w:r w:rsidRPr="004F1373">
        <w:rPr>
          <w:rFonts w:ascii="Times New Roman" w:eastAsia="Times New Roman" w:hAnsi="Times New Roman" w:cs="Times New Roman"/>
          <w:color w:val="00000A"/>
          <w:kern w:val="0"/>
          <w:lang w:eastAsia="ar-SA"/>
        </w:rPr>
        <w:t>…… zł (słownie: ................................), zgodnie z treścią złożonej oferty</w:t>
      </w:r>
      <w:r w:rsidR="000678B6" w:rsidRPr="004F1373">
        <w:rPr>
          <w:rFonts w:ascii="Times New Roman" w:eastAsia="Times New Roman" w:hAnsi="Times New Roman" w:cs="Times New Roman"/>
          <w:color w:val="00000A"/>
          <w:kern w:val="0"/>
          <w:lang w:eastAsia="ar-SA"/>
        </w:rPr>
        <w:t>, w tym:</w:t>
      </w:r>
    </w:p>
    <w:p w14:paraId="517E8DAB" w14:textId="064A99DE" w:rsidR="000678B6" w:rsidRPr="000678B6" w:rsidRDefault="004F1373" w:rsidP="00644DB5">
      <w:pPr>
        <w:pStyle w:val="Akapitzlist"/>
        <w:numPr>
          <w:ilvl w:val="0"/>
          <w:numId w:val="50"/>
        </w:numPr>
        <w:tabs>
          <w:tab w:val="left" w:pos="426"/>
        </w:tabs>
        <w:autoSpaceDN w:val="0"/>
        <w:spacing w:line="240" w:lineRule="auto"/>
        <w:ind w:left="794" w:hanging="397"/>
        <w:rPr>
          <w:kern w:val="0"/>
          <w:sz w:val="22"/>
          <w:szCs w:val="22"/>
        </w:rPr>
      </w:pPr>
      <w:r>
        <w:rPr>
          <w:kern w:val="0"/>
          <w:sz w:val="22"/>
          <w:szCs w:val="22"/>
        </w:rPr>
        <w:t>z tytułu realizacji Etap I - Zadania I w wysokości ……. zł brutto w tym podatek w wysokości …zł</w:t>
      </w:r>
    </w:p>
    <w:p w14:paraId="4EE80ED0" w14:textId="632DC16C" w:rsidR="004F1373" w:rsidRDefault="004F1373" w:rsidP="00644DB5">
      <w:pPr>
        <w:pStyle w:val="Akapitzlist"/>
        <w:numPr>
          <w:ilvl w:val="0"/>
          <w:numId w:val="50"/>
        </w:numPr>
        <w:tabs>
          <w:tab w:val="left" w:pos="426"/>
        </w:tabs>
        <w:autoSpaceDN w:val="0"/>
        <w:spacing w:line="240" w:lineRule="auto"/>
        <w:ind w:left="794" w:hanging="397"/>
        <w:rPr>
          <w:kern w:val="0"/>
          <w:sz w:val="22"/>
          <w:szCs w:val="22"/>
        </w:rPr>
      </w:pPr>
      <w:r>
        <w:rPr>
          <w:kern w:val="0"/>
          <w:sz w:val="22"/>
          <w:szCs w:val="22"/>
        </w:rPr>
        <w:t>z tytułu realizacji Etap II - Zadania I w wysokości ……. zł brutto w tym podatek w wysokości …zł</w:t>
      </w:r>
    </w:p>
    <w:p w14:paraId="3E522E35" w14:textId="11A1179A" w:rsidR="004F1373" w:rsidRDefault="004F1373" w:rsidP="00644DB5">
      <w:pPr>
        <w:pStyle w:val="Akapitzlist"/>
        <w:numPr>
          <w:ilvl w:val="0"/>
          <w:numId w:val="50"/>
        </w:numPr>
        <w:tabs>
          <w:tab w:val="left" w:pos="426"/>
        </w:tabs>
        <w:autoSpaceDN w:val="0"/>
        <w:spacing w:line="240" w:lineRule="auto"/>
        <w:ind w:left="794" w:hanging="397"/>
        <w:rPr>
          <w:kern w:val="0"/>
          <w:sz w:val="22"/>
          <w:szCs w:val="22"/>
        </w:rPr>
      </w:pPr>
      <w:r>
        <w:rPr>
          <w:kern w:val="0"/>
          <w:sz w:val="22"/>
          <w:szCs w:val="22"/>
        </w:rPr>
        <w:t>z tytułu realizacji Etap I - Zadania II w wysokości ……. zł brutto w tym podatek w wysokości …zł</w:t>
      </w:r>
    </w:p>
    <w:p w14:paraId="123A47E2" w14:textId="61C9B13B" w:rsidR="003D7F98" w:rsidRPr="000678B6" w:rsidRDefault="004F1373" w:rsidP="00644DB5">
      <w:pPr>
        <w:pStyle w:val="Akapitzlist"/>
        <w:numPr>
          <w:ilvl w:val="0"/>
          <w:numId w:val="50"/>
        </w:numPr>
        <w:tabs>
          <w:tab w:val="left" w:pos="426"/>
        </w:tabs>
        <w:autoSpaceDN w:val="0"/>
        <w:spacing w:line="240" w:lineRule="auto"/>
        <w:ind w:left="794" w:hanging="397"/>
        <w:rPr>
          <w:kern w:val="0"/>
          <w:sz w:val="22"/>
          <w:szCs w:val="22"/>
        </w:rPr>
      </w:pPr>
      <w:r>
        <w:rPr>
          <w:kern w:val="0"/>
          <w:sz w:val="22"/>
          <w:szCs w:val="22"/>
        </w:rPr>
        <w:t>z tytułu realizacji Etap II- Zadania II w wysokości ……. zł brutto w tym podatek w wysokości …zł</w:t>
      </w:r>
      <w:r w:rsidR="003D7F98" w:rsidRPr="000678B6">
        <w:rPr>
          <w:i/>
          <w:kern w:val="0"/>
          <w:sz w:val="22"/>
          <w:szCs w:val="22"/>
        </w:rPr>
        <w:t>.</w:t>
      </w:r>
    </w:p>
    <w:p w14:paraId="60E46D0F" w14:textId="77777777" w:rsidR="003D7F98" w:rsidRPr="005D1D5A" w:rsidRDefault="003D7F98" w:rsidP="00644DB5">
      <w:pPr>
        <w:numPr>
          <w:ilvl w:val="0"/>
          <w:numId w:val="49"/>
        </w:numPr>
        <w:tabs>
          <w:tab w:val="left" w:pos="0"/>
          <w:tab w:val="left" w:pos="426"/>
        </w:tabs>
        <w:autoSpaceDN w:val="0"/>
        <w:ind w:left="397" w:hanging="397"/>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(Dz. U. 2023 r. poz. 168</w:t>
      </w:r>
      <w:r>
        <w:rPr>
          <w:rFonts w:ascii="Times New Roman" w:eastAsia="Times New Roman" w:hAnsi="Times New Roman" w:cs="Times New Roman"/>
          <w:color w:val="00000A"/>
          <w:kern w:val="0"/>
          <w:lang w:eastAsia="ar-SA"/>
        </w:rPr>
        <w:t xml:space="preserve"> z późn. zm.</w:t>
      </w:r>
      <w:r w:rsidRPr="005D1D5A">
        <w:rPr>
          <w:rFonts w:ascii="Times New Roman" w:eastAsia="Times New Roman" w:hAnsi="Times New Roman" w:cs="Times New Roman"/>
          <w:color w:val="00000A"/>
          <w:kern w:val="0"/>
          <w:lang w:eastAsia="ar-SA"/>
        </w:rPr>
        <w:t>) uwzględnia podat</w:t>
      </w:r>
      <w:r>
        <w:rPr>
          <w:rFonts w:ascii="Times New Roman" w:eastAsia="Times New Roman" w:hAnsi="Times New Roman" w:cs="Times New Roman"/>
          <w:color w:val="00000A"/>
          <w:kern w:val="0"/>
          <w:lang w:eastAsia="ar-SA"/>
        </w:rPr>
        <w:t>e</w:t>
      </w:r>
      <w:r w:rsidRPr="005D1D5A">
        <w:rPr>
          <w:rFonts w:ascii="Times New Roman" w:eastAsia="Times New Roman" w:hAnsi="Times New Roman" w:cs="Times New Roman"/>
          <w:color w:val="00000A"/>
          <w:kern w:val="0"/>
          <w:lang w:eastAsia="ar-SA"/>
        </w:rPr>
        <w:t>k od towarów i usług oraz podatek akcyzowy, jeżeli na podstawie odrębnych przepisów sprzedaż towaru (usługi) podlega ww. podatkom.</w:t>
      </w:r>
    </w:p>
    <w:p w14:paraId="3638CEFD" w14:textId="77777777" w:rsidR="003D7F98" w:rsidRPr="005D1D5A" w:rsidRDefault="003D7F98" w:rsidP="00644DB5">
      <w:pPr>
        <w:numPr>
          <w:ilvl w:val="0"/>
          <w:numId w:val="49"/>
        </w:numPr>
        <w:tabs>
          <w:tab w:val="left" w:pos="0"/>
          <w:tab w:val="left" w:pos="426"/>
        </w:tabs>
        <w:autoSpaceDN w:val="0"/>
        <w:ind w:left="397" w:hanging="397"/>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wskazane w ust. 1 zawiera w sobie koszty montażu, opakowania, transportu, rozładunku w siedzibie Zamawiającego,</w:t>
      </w:r>
      <w:r>
        <w:rPr>
          <w:rFonts w:ascii="Times New Roman" w:eastAsia="Times New Roman" w:hAnsi="Times New Roman" w:cs="Times New Roman"/>
          <w:color w:val="00000A"/>
          <w:kern w:val="0"/>
          <w:lang w:eastAsia="ar-SA"/>
        </w:rPr>
        <w:t xml:space="preserve"> konfiguracji i</w:t>
      </w:r>
      <w:r w:rsidRPr="005D1D5A">
        <w:rPr>
          <w:rFonts w:ascii="Times New Roman" w:eastAsia="Times New Roman" w:hAnsi="Times New Roman" w:cs="Times New Roman"/>
          <w:color w:val="00000A"/>
          <w:kern w:val="0"/>
          <w:lang w:eastAsia="ar-SA"/>
        </w:rPr>
        <w:t xml:space="preserve"> uruchomienia, </w:t>
      </w:r>
      <w:r>
        <w:rPr>
          <w:rFonts w:ascii="Times New Roman" w:eastAsia="Times New Roman" w:hAnsi="Times New Roman" w:cs="Times New Roman"/>
          <w:color w:val="00000A"/>
          <w:kern w:val="0"/>
          <w:lang w:eastAsia="ar-SA"/>
        </w:rPr>
        <w:t xml:space="preserve">prac adaptacyjnych, </w:t>
      </w:r>
      <w:r w:rsidRPr="005D1D5A">
        <w:rPr>
          <w:rFonts w:ascii="Times New Roman" w:eastAsia="Times New Roman" w:hAnsi="Times New Roman" w:cs="Times New Roman"/>
          <w:color w:val="00000A"/>
          <w:kern w:val="0"/>
          <w:lang w:eastAsia="ar-SA"/>
        </w:rPr>
        <w:t>przeszkolenia personelu, serwisu</w:t>
      </w:r>
      <w:r>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w okresie gwarancji</w:t>
      </w:r>
      <w:r>
        <w:rPr>
          <w:rFonts w:ascii="Times New Roman" w:eastAsia="Times New Roman" w:hAnsi="Times New Roman" w:cs="Times New Roman"/>
          <w:color w:val="00000A"/>
          <w:kern w:val="0"/>
          <w:lang w:eastAsia="ar-SA"/>
        </w:rPr>
        <w:t>, uzyskania niezbędnych zgód, odbiorów</w:t>
      </w:r>
      <w:r w:rsidRPr="005D1D5A">
        <w:rPr>
          <w:rFonts w:ascii="Times New Roman" w:eastAsia="Times New Roman" w:hAnsi="Times New Roman" w:cs="Times New Roman"/>
          <w:color w:val="00000A"/>
          <w:kern w:val="0"/>
          <w:lang w:eastAsia="ar-SA"/>
        </w:rPr>
        <w:t xml:space="preserve"> oraz inne koszty niezbędne do prawidłowej realizacji </w:t>
      </w:r>
      <w:r>
        <w:rPr>
          <w:rFonts w:ascii="Times New Roman" w:eastAsia="Times New Roman" w:hAnsi="Times New Roman" w:cs="Times New Roman"/>
          <w:color w:val="00000A"/>
          <w:kern w:val="0"/>
          <w:lang w:eastAsia="ar-SA"/>
        </w:rPr>
        <w:t>Przedmiotu</w:t>
      </w:r>
      <w:r w:rsidRPr="005D1D5A">
        <w:rPr>
          <w:rFonts w:ascii="Times New Roman" w:eastAsia="Times New Roman" w:hAnsi="Times New Roman" w:cs="Times New Roman"/>
          <w:color w:val="00000A"/>
          <w:kern w:val="0"/>
          <w:lang w:eastAsia="ar-SA"/>
        </w:rPr>
        <w:t xml:space="preserve">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w:t>
      </w:r>
    </w:p>
    <w:p w14:paraId="57932378" w14:textId="77777777" w:rsidR="00A05358" w:rsidRPr="00A05358" w:rsidRDefault="00A05358" w:rsidP="00BE231D">
      <w:pPr>
        <w:widowControl/>
        <w:tabs>
          <w:tab w:val="left" w:pos="426"/>
        </w:tabs>
        <w:ind w:left="0"/>
        <w:textAlignment w:val="auto"/>
        <w:rPr>
          <w:rFonts w:ascii="Times New Roman" w:eastAsia="Times New Roman" w:hAnsi="Times New Roman" w:cs="Times New Roman"/>
          <w:kern w:val="0"/>
          <w:lang w:eastAsia="ar-SA"/>
        </w:rPr>
      </w:pPr>
    </w:p>
    <w:p w14:paraId="589CD53E" w14:textId="77777777" w:rsidR="004F1373" w:rsidRPr="001475A2" w:rsidRDefault="004F1373" w:rsidP="004F1373">
      <w:pPr>
        <w:pStyle w:val="Standard"/>
        <w:spacing w:line="240" w:lineRule="auto"/>
        <w:jc w:val="center"/>
        <w:rPr>
          <w:b/>
          <w:bCs/>
          <w:kern w:val="0"/>
          <w:sz w:val="22"/>
          <w:szCs w:val="22"/>
        </w:rPr>
      </w:pPr>
      <w:r w:rsidRPr="001475A2">
        <w:rPr>
          <w:b/>
          <w:bCs/>
          <w:kern w:val="0"/>
          <w:sz w:val="22"/>
          <w:szCs w:val="22"/>
        </w:rPr>
        <w:t xml:space="preserve">§ </w:t>
      </w:r>
      <w:r>
        <w:rPr>
          <w:b/>
          <w:bCs/>
          <w:kern w:val="0"/>
          <w:sz w:val="22"/>
          <w:szCs w:val="22"/>
        </w:rPr>
        <w:t>5</w:t>
      </w:r>
    </w:p>
    <w:p w14:paraId="13AD93AD" w14:textId="77777777" w:rsidR="004F1373" w:rsidRPr="001475A2" w:rsidRDefault="004F1373" w:rsidP="004F1373">
      <w:pPr>
        <w:pStyle w:val="Standard"/>
        <w:spacing w:line="240" w:lineRule="auto"/>
        <w:jc w:val="center"/>
        <w:rPr>
          <w:b/>
          <w:bCs/>
          <w:kern w:val="0"/>
          <w:sz w:val="22"/>
          <w:szCs w:val="22"/>
        </w:rPr>
      </w:pPr>
      <w:r w:rsidRPr="001475A2">
        <w:rPr>
          <w:b/>
          <w:bCs/>
          <w:kern w:val="0"/>
          <w:sz w:val="22"/>
          <w:szCs w:val="22"/>
        </w:rPr>
        <w:t>Płatności</w:t>
      </w:r>
    </w:p>
    <w:p w14:paraId="050719C2" w14:textId="6FEF43D7" w:rsidR="004F1373" w:rsidRDefault="004F1373" w:rsidP="00644DB5">
      <w:pPr>
        <w:pStyle w:val="Textbody"/>
        <w:widowControl w:val="0"/>
        <w:numPr>
          <w:ilvl w:val="0"/>
          <w:numId w:val="52"/>
        </w:numPr>
        <w:tabs>
          <w:tab w:val="left" w:pos="426"/>
        </w:tabs>
        <w:autoSpaceDN w:val="0"/>
        <w:spacing w:after="0" w:line="240" w:lineRule="auto"/>
        <w:ind w:left="425" w:hanging="425"/>
        <w:jc w:val="both"/>
        <w:rPr>
          <w:kern w:val="0"/>
          <w:sz w:val="22"/>
          <w:szCs w:val="22"/>
        </w:rPr>
      </w:pPr>
      <w:r w:rsidRPr="006D0B88">
        <w:rPr>
          <w:kern w:val="0"/>
          <w:sz w:val="22"/>
          <w:szCs w:val="22"/>
        </w:rPr>
        <w:t>Podstawą do wystawienia przez Wykonawcę faktury VAT jest r</w:t>
      </w:r>
      <w:r w:rsidRPr="006D0B88">
        <w:rPr>
          <w:rFonts w:eastAsia="Calibri"/>
          <w:iCs/>
          <w:kern w:val="0"/>
          <w:sz w:val="22"/>
          <w:szCs w:val="22"/>
        </w:rPr>
        <w:t xml:space="preserve">ealizacja </w:t>
      </w:r>
      <w:r w:rsidR="006D0B88" w:rsidRPr="006D0B88">
        <w:rPr>
          <w:rFonts w:eastAsia="Calibri"/>
          <w:iCs/>
          <w:kern w:val="0"/>
          <w:sz w:val="22"/>
          <w:szCs w:val="22"/>
        </w:rPr>
        <w:t xml:space="preserve">danego </w:t>
      </w:r>
      <w:r w:rsidRPr="006D0B88">
        <w:rPr>
          <w:rFonts w:eastAsia="Calibri"/>
          <w:iCs/>
          <w:kern w:val="0"/>
          <w:sz w:val="22"/>
          <w:szCs w:val="22"/>
        </w:rPr>
        <w:t xml:space="preserve">Etapu I </w:t>
      </w:r>
      <w:r w:rsidR="006D0B88" w:rsidRPr="006D0B88">
        <w:rPr>
          <w:rFonts w:eastAsia="Calibri"/>
          <w:iCs/>
          <w:kern w:val="0"/>
          <w:sz w:val="22"/>
          <w:szCs w:val="22"/>
        </w:rPr>
        <w:t xml:space="preserve">w poszczególnych Zadaniach </w:t>
      </w:r>
      <w:r w:rsidRPr="006D0B88">
        <w:rPr>
          <w:rFonts w:eastAsia="Calibri"/>
          <w:iCs/>
          <w:kern w:val="0"/>
          <w:sz w:val="22"/>
          <w:szCs w:val="22"/>
        </w:rPr>
        <w:t xml:space="preserve">przez Wykonawcę, potwierdzona Protokołem odbioru </w:t>
      </w:r>
      <w:r w:rsidR="006D0B88" w:rsidRPr="006D0B88">
        <w:rPr>
          <w:rFonts w:eastAsia="Calibri"/>
          <w:iCs/>
          <w:kern w:val="0"/>
          <w:sz w:val="22"/>
          <w:szCs w:val="22"/>
        </w:rPr>
        <w:t>protokołem odbioru dostaw/realizacji prac i robót budowlanych</w:t>
      </w:r>
      <w:r>
        <w:rPr>
          <w:rFonts w:eastAsia="Calibri"/>
          <w:iCs/>
          <w:kern w:val="0"/>
          <w:sz w:val="22"/>
          <w:szCs w:val="22"/>
        </w:rPr>
        <w:t>.</w:t>
      </w:r>
    </w:p>
    <w:p w14:paraId="7C73ED02" w14:textId="77777777" w:rsidR="004F1373" w:rsidRDefault="004F1373" w:rsidP="00644DB5">
      <w:pPr>
        <w:pStyle w:val="Textbody"/>
        <w:widowControl w:val="0"/>
        <w:numPr>
          <w:ilvl w:val="0"/>
          <w:numId w:val="52"/>
        </w:numPr>
        <w:tabs>
          <w:tab w:val="left" w:pos="426"/>
        </w:tabs>
        <w:autoSpaceDN w:val="0"/>
        <w:spacing w:after="0" w:line="240" w:lineRule="auto"/>
        <w:ind w:left="425" w:hanging="425"/>
        <w:jc w:val="both"/>
        <w:rPr>
          <w:kern w:val="0"/>
          <w:sz w:val="22"/>
          <w:szCs w:val="22"/>
        </w:rPr>
      </w:pPr>
      <w:r w:rsidRPr="00D02E4D">
        <w:rPr>
          <w:kern w:val="0"/>
          <w:sz w:val="22"/>
          <w:szCs w:val="22"/>
        </w:rPr>
        <w:t>Zapłata należności dokonywana będzie przelewem na konto bankowe Wykonawcy wskazane w faktur</w:t>
      </w:r>
      <w:r>
        <w:rPr>
          <w:kern w:val="0"/>
          <w:sz w:val="22"/>
          <w:szCs w:val="22"/>
        </w:rPr>
        <w:t>ach</w:t>
      </w:r>
      <w:r w:rsidRPr="00D02E4D">
        <w:rPr>
          <w:kern w:val="0"/>
          <w:sz w:val="22"/>
          <w:szCs w:val="22"/>
        </w:rPr>
        <w:t xml:space="preserv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w:t>
      </w:r>
      <w:r>
        <w:rPr>
          <w:kern w:val="0"/>
          <w:sz w:val="22"/>
          <w:szCs w:val="22"/>
        </w:rPr>
        <w:t xml:space="preserve">do </w:t>
      </w:r>
      <w:r w:rsidRPr="00D02E4D">
        <w:rPr>
          <w:kern w:val="0"/>
          <w:sz w:val="22"/>
          <w:szCs w:val="22"/>
        </w:rPr>
        <w:t xml:space="preserve">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w:t>
      </w:r>
      <w:r w:rsidRPr="003A0B15">
        <w:rPr>
          <w:i/>
          <w:iCs/>
          <w:kern w:val="0"/>
          <w:sz w:val="22"/>
          <w:szCs w:val="22"/>
          <w:lang w:eastAsia="en-US"/>
        </w:rPr>
        <w:t>Platformę</w:t>
      </w:r>
      <w:r w:rsidRPr="00D02E4D">
        <w:rPr>
          <w:kern w:val="0"/>
          <w:sz w:val="22"/>
          <w:szCs w:val="22"/>
          <w:lang w:eastAsia="en-US"/>
        </w:rPr>
        <w:t>”</w:t>
      </w:r>
      <w:r w:rsidRPr="00D02E4D">
        <w:rPr>
          <w:kern w:val="0"/>
          <w:sz w:val="22"/>
          <w:szCs w:val="22"/>
        </w:rPr>
        <w:t>.</w:t>
      </w:r>
    </w:p>
    <w:p w14:paraId="06585526" w14:textId="77777777" w:rsidR="004F1373" w:rsidRPr="008B22C4" w:rsidRDefault="004F1373" w:rsidP="00644DB5">
      <w:pPr>
        <w:pStyle w:val="Textbody"/>
        <w:widowControl w:val="0"/>
        <w:numPr>
          <w:ilvl w:val="0"/>
          <w:numId w:val="52"/>
        </w:numPr>
        <w:tabs>
          <w:tab w:val="left" w:pos="426"/>
        </w:tabs>
        <w:autoSpaceDN w:val="0"/>
        <w:spacing w:after="0" w:line="240" w:lineRule="auto"/>
        <w:ind w:left="425" w:hanging="425"/>
        <w:jc w:val="both"/>
        <w:rPr>
          <w:kern w:val="0"/>
          <w:sz w:val="22"/>
          <w:szCs w:val="22"/>
        </w:rPr>
      </w:pPr>
      <w:r w:rsidRPr="00D02E4D">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Pr="002102F9">
        <w:rPr>
          <w:kern w:val="0"/>
          <w:sz w:val="22"/>
          <w:szCs w:val="22"/>
        </w:rPr>
        <w:t>(</w:t>
      </w:r>
      <w:r w:rsidRPr="004A7628">
        <w:rPr>
          <w:kern w:val="0"/>
          <w:sz w:val="22"/>
          <w:szCs w:val="22"/>
        </w:rPr>
        <w:t xml:space="preserve">Dz. U. </w:t>
      </w:r>
      <w:r>
        <w:rPr>
          <w:kern w:val="0"/>
          <w:sz w:val="22"/>
          <w:szCs w:val="22"/>
        </w:rPr>
        <w:t xml:space="preserve">z </w:t>
      </w:r>
      <w:r w:rsidRPr="004A7628">
        <w:rPr>
          <w:kern w:val="0"/>
          <w:sz w:val="22"/>
          <w:szCs w:val="22"/>
        </w:rPr>
        <w:t>202</w:t>
      </w:r>
      <w:r>
        <w:rPr>
          <w:kern w:val="0"/>
          <w:sz w:val="22"/>
          <w:szCs w:val="22"/>
        </w:rPr>
        <w:t>0 r.</w:t>
      </w:r>
      <w:r w:rsidRPr="004A7628">
        <w:rPr>
          <w:kern w:val="0"/>
          <w:sz w:val="22"/>
          <w:szCs w:val="22"/>
        </w:rPr>
        <w:t>, poz. 1666</w:t>
      </w:r>
      <w:r>
        <w:rPr>
          <w:kern w:val="0"/>
          <w:sz w:val="22"/>
          <w:szCs w:val="22"/>
        </w:rPr>
        <w:t xml:space="preserve"> z późn. zm.</w:t>
      </w:r>
      <w:r w:rsidRPr="004A7628">
        <w:rPr>
          <w:kern w:val="0"/>
          <w:sz w:val="22"/>
          <w:szCs w:val="22"/>
        </w:rPr>
        <w:t>)</w:t>
      </w:r>
      <w:r w:rsidRPr="00D02E4D">
        <w:rPr>
          <w:kern w:val="0"/>
          <w:sz w:val="22"/>
          <w:szCs w:val="22"/>
        </w:rPr>
        <w:t>, może wysyłać Zamawiającemu ustrukturyzowane faktury elektroniczne za pośrednictwem „Platformy”, a Zamawiający w myśl art. 4 ust. 1 ustawy zobowiązany jest do odbierania od Wykonawcy ustrukturyzowanych faktur elektronicznych przesłanych za pośrednictwem „</w:t>
      </w:r>
      <w:r w:rsidRPr="003A0B15">
        <w:rPr>
          <w:i/>
          <w:iCs/>
          <w:kern w:val="0"/>
          <w:sz w:val="22"/>
          <w:szCs w:val="22"/>
        </w:rPr>
        <w:t>Platformy</w:t>
      </w:r>
      <w:r w:rsidRPr="00D02E4D">
        <w:rPr>
          <w:kern w:val="0"/>
          <w:sz w:val="22"/>
          <w:szCs w:val="22"/>
        </w:rPr>
        <w:t xml:space="preserve">” lub w formie elektronicznej na adres e-mail Zamawiającego: </w:t>
      </w:r>
      <w:hyperlink r:id="rId8" w:history="1">
        <w:r w:rsidRPr="00D02E4D">
          <w:rPr>
            <w:rFonts w:eastAsia="Arial Unicode MS"/>
            <w:kern w:val="0"/>
            <w:sz w:val="22"/>
            <w:szCs w:val="22"/>
          </w:rPr>
          <w:t>faktura@wszzkielce.pl</w:t>
        </w:r>
      </w:hyperlink>
    </w:p>
    <w:p w14:paraId="05C74A2E" w14:textId="77777777" w:rsidR="004F1373" w:rsidRPr="008B22C4" w:rsidRDefault="004F1373" w:rsidP="00644DB5">
      <w:pPr>
        <w:pStyle w:val="Akapitzlist"/>
        <w:numPr>
          <w:ilvl w:val="0"/>
          <w:numId w:val="52"/>
        </w:numPr>
        <w:autoSpaceDN w:val="0"/>
        <w:ind w:left="425" w:hanging="425"/>
        <w:jc w:val="both"/>
        <w:rPr>
          <w:kern w:val="0"/>
          <w:sz w:val="22"/>
          <w:szCs w:val="22"/>
        </w:rPr>
      </w:pPr>
      <w:bookmarkStart w:id="5" w:name="_Hlk220673839"/>
      <w:r w:rsidRPr="009F2473">
        <w:rPr>
          <w:kern w:val="0"/>
          <w:sz w:val="22"/>
          <w:szCs w:val="22"/>
        </w:rPr>
        <w:t>Zamawiający zobowiązuje się do poinformowania Wykonawcy o każdorazowej zmianie ww. adresu</w:t>
      </w:r>
      <w:r>
        <w:rPr>
          <w:kern w:val="0"/>
          <w:sz w:val="22"/>
          <w:szCs w:val="22"/>
        </w:rPr>
        <w:t xml:space="preserve"> </w:t>
      </w:r>
      <w:r w:rsidRPr="009F2473">
        <w:rPr>
          <w:kern w:val="0"/>
          <w:sz w:val="22"/>
          <w:szCs w:val="22"/>
        </w:rPr>
        <w:t>mailowego. Strony zgodnie postanawiają iż w przypadku wejścia w życie przepisów dotyczących KSeF faktury będą wystawiane i przesyłane zgodnie ze standardami określonymi we właściwych przepisach wykonawczych</w:t>
      </w:r>
      <w:bookmarkEnd w:id="5"/>
      <w:r w:rsidRPr="009F2473">
        <w:rPr>
          <w:kern w:val="0"/>
          <w:sz w:val="22"/>
          <w:szCs w:val="22"/>
        </w:rPr>
        <w:t>.</w:t>
      </w:r>
    </w:p>
    <w:p w14:paraId="4975831A" w14:textId="77777777" w:rsidR="004F1373" w:rsidRDefault="004F1373" w:rsidP="00644DB5">
      <w:pPr>
        <w:pStyle w:val="Textbody"/>
        <w:widowControl w:val="0"/>
        <w:numPr>
          <w:ilvl w:val="0"/>
          <w:numId w:val="52"/>
        </w:numPr>
        <w:tabs>
          <w:tab w:val="left" w:pos="426"/>
        </w:tabs>
        <w:autoSpaceDN w:val="0"/>
        <w:spacing w:after="0" w:line="240" w:lineRule="auto"/>
        <w:ind w:left="425" w:hanging="425"/>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3C3365B8" w14:textId="77777777" w:rsidR="004F1373" w:rsidRPr="00D02E4D" w:rsidRDefault="004F1373" w:rsidP="00644DB5">
      <w:pPr>
        <w:pStyle w:val="Textbody"/>
        <w:widowControl w:val="0"/>
        <w:numPr>
          <w:ilvl w:val="0"/>
          <w:numId w:val="52"/>
        </w:numPr>
        <w:tabs>
          <w:tab w:val="left" w:pos="426"/>
        </w:tabs>
        <w:autoSpaceDN w:val="0"/>
        <w:spacing w:after="0" w:line="240" w:lineRule="auto"/>
        <w:ind w:left="425" w:hanging="425"/>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Pr="002102F9">
        <w:rPr>
          <w:color w:val="000000"/>
          <w:kern w:val="0"/>
          <w:sz w:val="22"/>
          <w:szCs w:val="22"/>
        </w:rPr>
        <w:t>(</w:t>
      </w:r>
      <w:r w:rsidRPr="004A7628">
        <w:rPr>
          <w:color w:val="000000"/>
          <w:kern w:val="0"/>
          <w:sz w:val="22"/>
          <w:szCs w:val="22"/>
        </w:rPr>
        <w:t>D</w:t>
      </w:r>
      <w:r>
        <w:rPr>
          <w:color w:val="000000"/>
          <w:kern w:val="0"/>
          <w:sz w:val="22"/>
          <w:szCs w:val="22"/>
        </w:rPr>
        <w:t>z</w:t>
      </w:r>
      <w:r w:rsidRPr="004A7628">
        <w:rPr>
          <w:color w:val="000000"/>
          <w:kern w:val="0"/>
          <w:sz w:val="22"/>
          <w:szCs w:val="22"/>
        </w:rPr>
        <w:t>. U. z 2025 r., poz. 450</w:t>
      </w:r>
      <w:r>
        <w:rPr>
          <w:color w:val="000000"/>
          <w:kern w:val="0"/>
          <w:sz w:val="22"/>
          <w:szCs w:val="22"/>
        </w:rPr>
        <w:t xml:space="preserve"> z późn. zm.</w:t>
      </w:r>
      <w:r w:rsidRPr="002102F9">
        <w:rPr>
          <w:color w:val="000000"/>
          <w:kern w:val="0"/>
          <w:sz w:val="22"/>
          <w:szCs w:val="22"/>
        </w:rPr>
        <w:t>).</w:t>
      </w:r>
    </w:p>
    <w:p w14:paraId="1AD2258E" w14:textId="77777777" w:rsidR="004F1373" w:rsidRDefault="004F1373" w:rsidP="00644DB5">
      <w:pPr>
        <w:pStyle w:val="Textbody"/>
        <w:widowControl w:val="0"/>
        <w:numPr>
          <w:ilvl w:val="0"/>
          <w:numId w:val="52"/>
        </w:numPr>
        <w:tabs>
          <w:tab w:val="left" w:pos="426"/>
        </w:tabs>
        <w:autoSpaceDN w:val="0"/>
        <w:spacing w:after="0" w:line="240" w:lineRule="auto"/>
        <w:ind w:left="425" w:hanging="425"/>
        <w:jc w:val="both"/>
        <w:rPr>
          <w:kern w:val="0"/>
          <w:sz w:val="22"/>
          <w:szCs w:val="22"/>
        </w:rPr>
      </w:pPr>
      <w:r w:rsidRPr="00D02E4D">
        <w:rPr>
          <w:kern w:val="0"/>
          <w:sz w:val="22"/>
          <w:szCs w:val="22"/>
        </w:rPr>
        <w:t>W wystawionych fakturach</w:t>
      </w:r>
      <w:r>
        <w:rPr>
          <w:kern w:val="0"/>
          <w:sz w:val="22"/>
          <w:szCs w:val="22"/>
        </w:rPr>
        <w:t xml:space="preserve"> VAT </w:t>
      </w:r>
      <w:r w:rsidRPr="00D02E4D">
        <w:rPr>
          <w:kern w:val="0"/>
          <w:sz w:val="22"/>
          <w:szCs w:val="22"/>
        </w:rPr>
        <w:t>Zamawiający oznaczony będzie jako: Wojewódzki Szpital Zespolony</w:t>
      </w:r>
      <w:r>
        <w:rPr>
          <w:kern w:val="0"/>
          <w:sz w:val="22"/>
          <w:szCs w:val="22"/>
        </w:rPr>
        <w:t xml:space="preserve"> w Kielcach</w:t>
      </w:r>
      <w:r w:rsidRPr="00D02E4D">
        <w:rPr>
          <w:kern w:val="0"/>
          <w:sz w:val="22"/>
          <w:szCs w:val="22"/>
        </w:rPr>
        <w:t>, 25-736 Kielce ul. Grunwaldzka 45</w:t>
      </w:r>
      <w:r>
        <w:rPr>
          <w:kern w:val="0"/>
          <w:sz w:val="22"/>
          <w:szCs w:val="22"/>
        </w:rPr>
        <w:t>,</w:t>
      </w:r>
      <w:r w:rsidRPr="00D02E4D">
        <w:rPr>
          <w:kern w:val="0"/>
          <w:sz w:val="22"/>
          <w:szCs w:val="22"/>
        </w:rPr>
        <w:t xml:space="preserve"> NIP 959-12-91-292.</w:t>
      </w:r>
    </w:p>
    <w:p w14:paraId="0AF766AC" w14:textId="77777777" w:rsidR="004F1373" w:rsidRPr="00D02E4D" w:rsidRDefault="004F1373" w:rsidP="00644DB5">
      <w:pPr>
        <w:pStyle w:val="Textbody"/>
        <w:widowControl w:val="0"/>
        <w:numPr>
          <w:ilvl w:val="0"/>
          <w:numId w:val="52"/>
        </w:numPr>
        <w:tabs>
          <w:tab w:val="left" w:pos="426"/>
        </w:tabs>
        <w:autoSpaceDN w:val="0"/>
        <w:spacing w:after="0" w:line="240" w:lineRule="auto"/>
        <w:ind w:left="425" w:hanging="425"/>
        <w:jc w:val="both"/>
        <w:rPr>
          <w:kern w:val="0"/>
          <w:sz w:val="22"/>
          <w:szCs w:val="22"/>
        </w:rPr>
      </w:pPr>
      <w:r w:rsidRPr="00D02E4D">
        <w:rPr>
          <w:kern w:val="0"/>
          <w:sz w:val="22"/>
          <w:szCs w:val="22"/>
        </w:rPr>
        <w:t>Wynagrodzenie Wykonawcy, określone w § 5 ust. 1</w:t>
      </w:r>
      <w:r>
        <w:rPr>
          <w:kern w:val="0"/>
          <w:sz w:val="22"/>
          <w:szCs w:val="22"/>
        </w:rPr>
        <w:t xml:space="preserve"> Umowy</w:t>
      </w:r>
      <w:r w:rsidRPr="00D02E4D">
        <w:rPr>
          <w:kern w:val="0"/>
          <w:sz w:val="22"/>
          <w:szCs w:val="22"/>
        </w:rPr>
        <w:t xml:space="preserve">, nie ulegnie podwyższeniu w okresie obowiązywania niniejszej </w:t>
      </w:r>
      <w:r>
        <w:rPr>
          <w:kern w:val="0"/>
          <w:sz w:val="22"/>
          <w:szCs w:val="22"/>
        </w:rPr>
        <w:t>U</w:t>
      </w:r>
      <w:r w:rsidRPr="00D02E4D">
        <w:rPr>
          <w:kern w:val="0"/>
          <w:sz w:val="22"/>
          <w:szCs w:val="22"/>
        </w:rPr>
        <w:t>mowy, za wyjątkiem przypadku ustawowej zmiany wysokości obowiązujących stawek podatku VAT.</w:t>
      </w:r>
    </w:p>
    <w:p w14:paraId="71ECB363" w14:textId="77777777" w:rsidR="00A05358" w:rsidRPr="00A05358" w:rsidRDefault="00A05358" w:rsidP="00BE231D">
      <w:pPr>
        <w:ind w:left="0"/>
        <w:textAlignment w:val="auto"/>
        <w:rPr>
          <w:rFonts w:ascii="Times New Roman" w:eastAsia="Times New Roman" w:hAnsi="Times New Roman" w:cs="Times New Roman"/>
          <w:kern w:val="0"/>
          <w:lang w:eastAsia="ar-SA"/>
        </w:rPr>
      </w:pPr>
    </w:p>
    <w:p w14:paraId="73D3DFEE" w14:textId="77777777" w:rsidR="006D0B88" w:rsidRPr="00816D61" w:rsidRDefault="006D0B88" w:rsidP="006D0B88">
      <w:pPr>
        <w:pStyle w:val="Standard"/>
        <w:spacing w:line="240" w:lineRule="auto"/>
        <w:jc w:val="center"/>
        <w:rPr>
          <w:b/>
          <w:bCs/>
          <w:kern w:val="0"/>
          <w:sz w:val="22"/>
          <w:szCs w:val="22"/>
        </w:rPr>
      </w:pPr>
      <w:r w:rsidRPr="00816D61">
        <w:rPr>
          <w:b/>
          <w:bCs/>
          <w:kern w:val="0"/>
          <w:sz w:val="22"/>
          <w:szCs w:val="22"/>
        </w:rPr>
        <w:t xml:space="preserve">§ </w:t>
      </w:r>
      <w:r>
        <w:rPr>
          <w:b/>
          <w:bCs/>
          <w:kern w:val="0"/>
          <w:sz w:val="22"/>
          <w:szCs w:val="22"/>
        </w:rPr>
        <w:t>6</w:t>
      </w:r>
    </w:p>
    <w:p w14:paraId="22429C22" w14:textId="77777777" w:rsidR="006D0B88" w:rsidRPr="00A05358" w:rsidRDefault="006D0B88" w:rsidP="006D0B88">
      <w:pPr>
        <w:widowControl/>
        <w:ind w:left="0"/>
        <w:jc w:val="center"/>
        <w:textAlignment w:val="auto"/>
        <w:rPr>
          <w:rFonts w:ascii="Times New Roman" w:eastAsia="Times New Roman" w:hAnsi="Times New Roman" w:cs="Times New Roman"/>
          <w:b/>
          <w:kern w:val="0"/>
          <w:lang w:eastAsia="ar-SA"/>
        </w:rPr>
      </w:pPr>
      <w:r w:rsidRPr="00A05358">
        <w:rPr>
          <w:rFonts w:ascii="Times New Roman" w:eastAsia="Times New Roman" w:hAnsi="Times New Roman" w:cs="Times New Roman"/>
          <w:b/>
          <w:kern w:val="0"/>
          <w:lang w:eastAsia="ar-SA"/>
        </w:rPr>
        <w:t>Rękojmia za wady, gwarancja jakości</w:t>
      </w:r>
    </w:p>
    <w:p w14:paraId="706C82C4" w14:textId="77777777" w:rsidR="006D0B88" w:rsidRPr="00A05358" w:rsidRDefault="006D0B88" w:rsidP="00644DB5">
      <w:pPr>
        <w:widowControl/>
        <w:numPr>
          <w:ilvl w:val="3"/>
          <w:numId w:val="23"/>
        </w:numPr>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Wykonawca udziela Zamawiającemu gwarancji z tytułu wad i usterek przedmiotu niniejszej umowy.</w:t>
      </w:r>
    </w:p>
    <w:p w14:paraId="0DE17ECF" w14:textId="77777777" w:rsidR="006D0B88" w:rsidRPr="00A05358" w:rsidRDefault="006D0B88" w:rsidP="00644DB5">
      <w:pPr>
        <w:widowControl/>
        <w:numPr>
          <w:ilvl w:val="3"/>
          <w:numId w:val="23"/>
        </w:numPr>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Okres gwarancji wynosi:</w:t>
      </w:r>
    </w:p>
    <w:p w14:paraId="1ECA8A5E" w14:textId="77777777" w:rsidR="006D0B88" w:rsidRPr="00A05358" w:rsidRDefault="006D0B88" w:rsidP="00644DB5">
      <w:pPr>
        <w:widowControl/>
        <w:numPr>
          <w:ilvl w:val="0"/>
          <w:numId w:val="32"/>
        </w:numPr>
        <w:ind w:left="709" w:hanging="425"/>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b/>
          <w:kern w:val="0"/>
          <w:lang w:eastAsia="ar-SA"/>
        </w:rPr>
        <w:t>60 miesięcy</w:t>
      </w:r>
      <w:r w:rsidRPr="00A05358">
        <w:rPr>
          <w:rFonts w:ascii="Times New Roman" w:eastAsia="Times New Roman" w:hAnsi="Times New Roman" w:cs="Times New Roman"/>
          <w:kern w:val="0"/>
          <w:lang w:eastAsia="ar-SA"/>
        </w:rPr>
        <w:t xml:space="preserve"> na wszelkie prace i roboty budowlane dostarczone i wbudowane materiały i instalacje objęte przedmiotem umowy,</w:t>
      </w:r>
    </w:p>
    <w:p w14:paraId="5B2AF058" w14:textId="53EC4D76" w:rsidR="006D0B88" w:rsidRPr="00A05358" w:rsidRDefault="006D0B88" w:rsidP="00644DB5">
      <w:pPr>
        <w:widowControl/>
        <w:numPr>
          <w:ilvl w:val="0"/>
          <w:numId w:val="32"/>
        </w:numPr>
        <w:ind w:left="709" w:hanging="425"/>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na dostarczony i zainstalowany </w:t>
      </w:r>
      <w:r w:rsidR="004837DB">
        <w:rPr>
          <w:rFonts w:ascii="Times New Roman" w:eastAsia="Times New Roman" w:hAnsi="Times New Roman" w:cs="Times New Roman"/>
          <w:kern w:val="0"/>
          <w:lang w:eastAsia="ar-SA"/>
        </w:rPr>
        <w:t>aparat RTG</w:t>
      </w:r>
      <w:r w:rsidRPr="00A05358">
        <w:rPr>
          <w:rFonts w:ascii="Times New Roman" w:eastAsia="Times New Roman" w:hAnsi="Times New Roman" w:cs="Times New Roman"/>
          <w:kern w:val="0"/>
          <w:lang w:eastAsia="ar-SA"/>
        </w:rPr>
        <w:t xml:space="preserve"> wraz wyposażeniem, urządzeniami towarzyszącym i oprogramowaniem, określonymi </w:t>
      </w:r>
      <w:r w:rsidRPr="00A05358">
        <w:rPr>
          <w:rFonts w:ascii="Times New Roman" w:eastAsia="Times New Roman" w:hAnsi="Times New Roman" w:cs="Times New Roman"/>
          <w:i/>
          <w:kern w:val="0"/>
          <w:lang w:eastAsia="ar-SA"/>
        </w:rPr>
        <w:t>w załączn</w:t>
      </w:r>
      <w:r>
        <w:rPr>
          <w:rFonts w:ascii="Times New Roman" w:eastAsia="Times New Roman" w:hAnsi="Times New Roman" w:cs="Times New Roman"/>
          <w:i/>
          <w:kern w:val="0"/>
          <w:lang w:eastAsia="ar-SA"/>
        </w:rPr>
        <w:t xml:space="preserve">iku nr </w:t>
      </w:r>
      <w:r w:rsidRPr="00A05358">
        <w:rPr>
          <w:rFonts w:ascii="Times New Roman" w:eastAsia="Times New Roman" w:hAnsi="Times New Roman" w:cs="Times New Roman"/>
          <w:i/>
          <w:kern w:val="0"/>
          <w:lang w:eastAsia="ar-SA"/>
        </w:rPr>
        <w:t xml:space="preserve"> do umowy</w:t>
      </w:r>
      <w:r w:rsidRPr="00A05358">
        <w:rPr>
          <w:rFonts w:ascii="Times New Roman" w:eastAsia="Times New Roman" w:hAnsi="Times New Roman" w:cs="Times New Roman"/>
          <w:kern w:val="0"/>
          <w:lang w:eastAsia="ar-SA"/>
        </w:rPr>
        <w:t xml:space="preserve"> wynosi </w:t>
      </w:r>
      <w:r w:rsidRPr="00A05358">
        <w:rPr>
          <w:rFonts w:ascii="Times New Roman" w:eastAsia="Times New Roman" w:hAnsi="Times New Roman" w:cs="Times New Roman"/>
          <w:b/>
          <w:kern w:val="0"/>
          <w:lang w:eastAsia="ar-SA"/>
        </w:rPr>
        <w:t>…… miesięcy</w:t>
      </w:r>
      <w:r w:rsidRPr="00A05358">
        <w:rPr>
          <w:rFonts w:ascii="Times New Roman" w:eastAsia="Times New Roman" w:hAnsi="Times New Roman" w:cs="Times New Roman"/>
          <w:kern w:val="0"/>
          <w:lang w:eastAsia="ar-SA"/>
        </w:rPr>
        <w:t xml:space="preserve">  </w:t>
      </w:r>
      <w:r w:rsidRPr="00A05358">
        <w:rPr>
          <w:rFonts w:ascii="Times New Roman" w:eastAsia="Times New Roman" w:hAnsi="Times New Roman" w:cs="Times New Roman"/>
          <w:color w:val="FF0000"/>
          <w:kern w:val="22"/>
          <w:lang w:eastAsia="ar-SA"/>
        </w:rPr>
        <w:t>(kryterium oceny</w:t>
      </w:r>
      <w:r w:rsidRPr="00A05358">
        <w:rPr>
          <w:rFonts w:ascii="Times New Roman" w:eastAsia="Times New Roman" w:hAnsi="Times New Roman" w:cs="Times New Roman"/>
          <w:color w:val="FF0000"/>
          <w:kern w:val="22"/>
          <w:lang w:val="en-US" w:eastAsia="ar-SA"/>
        </w:rPr>
        <w:t xml:space="preserve"> </w:t>
      </w:r>
      <w:r w:rsidRPr="00A05358">
        <w:rPr>
          <w:rFonts w:ascii="Times New Roman" w:eastAsia="Times New Roman" w:hAnsi="Times New Roman" w:cs="Times New Roman"/>
          <w:color w:val="FF0000"/>
          <w:kern w:val="22"/>
          <w:lang w:eastAsia="ar-SA"/>
        </w:rPr>
        <w:t>ofert</w:t>
      </w:r>
      <w:r w:rsidRPr="00A05358">
        <w:rPr>
          <w:rFonts w:ascii="Times New Roman" w:eastAsia="Times New Roman" w:hAnsi="Times New Roman" w:cs="Times New Roman"/>
          <w:color w:val="FF0000"/>
          <w:kern w:val="22"/>
          <w:lang w:val="en-US" w:eastAsia="ar-SA"/>
        </w:rPr>
        <w:t xml:space="preserve">) </w:t>
      </w:r>
    </w:p>
    <w:p w14:paraId="195342A7" w14:textId="0D66B276" w:rsidR="006D0B88" w:rsidRPr="00A05358" w:rsidRDefault="006D0B88" w:rsidP="00644DB5">
      <w:pPr>
        <w:widowControl/>
        <w:numPr>
          <w:ilvl w:val="4"/>
          <w:numId w:val="29"/>
        </w:numPr>
        <w:ind w:left="851" w:hanging="425"/>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i jest liczony od dnia </w:t>
      </w:r>
      <w:r>
        <w:rPr>
          <w:rFonts w:ascii="Times New Roman" w:eastAsia="Times New Roman" w:hAnsi="Times New Roman" w:cs="Times New Roman"/>
          <w:kern w:val="0"/>
          <w:lang w:eastAsia="ar-SA"/>
        </w:rPr>
        <w:t>zakończenia</w:t>
      </w:r>
      <w:r w:rsidRPr="00A05358">
        <w:rPr>
          <w:rFonts w:ascii="Times New Roman" w:eastAsia="Times New Roman" w:hAnsi="Times New Roman" w:cs="Times New Roman"/>
          <w:kern w:val="0"/>
          <w:lang w:eastAsia="ar-SA"/>
        </w:rPr>
        <w:t xml:space="preserve"> </w:t>
      </w:r>
      <w:r w:rsidRPr="00A05358">
        <w:rPr>
          <w:rFonts w:ascii="Times New Roman" w:eastAsia="Times New Roman" w:hAnsi="Times New Roman" w:cs="Times New Roman"/>
          <w:b/>
          <w:kern w:val="0"/>
          <w:lang w:eastAsia="ar-SA"/>
        </w:rPr>
        <w:t xml:space="preserve">II etapu </w:t>
      </w:r>
      <w:r>
        <w:rPr>
          <w:rFonts w:ascii="Times New Roman" w:eastAsia="Times New Roman" w:hAnsi="Times New Roman" w:cs="Times New Roman"/>
          <w:b/>
          <w:kern w:val="0"/>
          <w:lang w:eastAsia="ar-SA"/>
        </w:rPr>
        <w:t>w danym zadaniu</w:t>
      </w:r>
      <w:r w:rsidRPr="00A05358">
        <w:rPr>
          <w:rFonts w:ascii="Times New Roman" w:eastAsia="Times New Roman" w:hAnsi="Times New Roman" w:cs="Times New Roman"/>
          <w:kern w:val="0"/>
          <w:lang w:eastAsia="ar-SA"/>
        </w:rPr>
        <w:t>. W przypadku gdy okres gwarancji producenta na dostarczone i wbudowane materiały lub zainstalowane urządzenia objęte przedmiotem niniejszej umowy jest dłuższy niż określony powyżej do postanowień niniejszej umowy stosuje się okres dłuższy.</w:t>
      </w:r>
    </w:p>
    <w:p w14:paraId="2A30BC9D" w14:textId="77777777" w:rsidR="006D0B88" w:rsidRPr="00A05358" w:rsidRDefault="006D0B88" w:rsidP="00644DB5">
      <w:pPr>
        <w:widowControl/>
        <w:numPr>
          <w:ilvl w:val="3"/>
          <w:numId w:val="23"/>
        </w:numPr>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W ramach gwarancji Wykonawca będzie odpowiedzialny za usunięcie wszelkich wad w przedmiocie umowy, które ujawnią się w okresie gwarancji i które wynikną z nieprawidłowego wykonania jakiejkolwiek części przedmiotu umowy lub z jakiegokolwiek działania lub zaniechania Wykonawcy. Dodatkowo Wykonawca zobowiązany jest w okresie gwarancji wykonywać w ramach ceny kontaktu serwis i konserwację zamontowanych urządzeń w zakresie i z częstotliwością określ</w:t>
      </w:r>
      <w:r>
        <w:rPr>
          <w:rFonts w:ascii="Times New Roman" w:eastAsia="Times New Roman" w:hAnsi="Times New Roman" w:cs="Times New Roman"/>
          <w:kern w:val="0"/>
          <w:lang w:eastAsia="ar-SA"/>
        </w:rPr>
        <w:t xml:space="preserve">oną przez producenta </w:t>
      </w:r>
      <w:r w:rsidRPr="003A0B15">
        <w:rPr>
          <w:rFonts w:ascii="Times New Roman" w:eastAsia="Times New Roman" w:hAnsi="Times New Roman" w:cs="Times New Roman"/>
          <w:kern w:val="0"/>
          <w:lang w:eastAsia="ar-SA"/>
        </w:rPr>
        <w:t xml:space="preserve">urządzenia, </w:t>
      </w:r>
      <w:r w:rsidRPr="003A0B15">
        <w:rPr>
          <w:rFonts w:ascii="Times New Roman" w:hAnsi="Times New Roman" w:cs="Times New Roman"/>
          <w:kern w:val="0"/>
        </w:rPr>
        <w:t>potwierdzonymi stosownymi wpisami do paszportu Urządzenia</w:t>
      </w:r>
      <w:r>
        <w:rPr>
          <w:rFonts w:ascii="Times New Roman" w:hAnsi="Times New Roman" w:cs="Times New Roman"/>
          <w:kern w:val="0"/>
        </w:rPr>
        <w:t>.</w:t>
      </w:r>
    </w:p>
    <w:p w14:paraId="2AC09280" w14:textId="77777777" w:rsidR="006D0B88" w:rsidRPr="00A05358" w:rsidRDefault="006D0B88" w:rsidP="00644DB5">
      <w:pPr>
        <w:widowControl/>
        <w:numPr>
          <w:ilvl w:val="3"/>
          <w:numId w:val="23"/>
        </w:numPr>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W ramach udzielonej gwarancji jakości Wykonawca, z zastrzeżeniem pkt 5 niniejszego </w:t>
      </w:r>
      <w:r w:rsidRPr="00A05358">
        <w:rPr>
          <w:rFonts w:ascii="Times New Roman" w:eastAsia="Times New Roman" w:hAnsi="Times New Roman" w:cs="Times New Roman"/>
          <w:b/>
          <w:bCs/>
          <w:kern w:val="0"/>
          <w:lang w:eastAsia="ar-SA"/>
        </w:rPr>
        <w:t xml:space="preserve">§ </w:t>
      </w:r>
      <w:r w:rsidRPr="00A05358">
        <w:rPr>
          <w:rFonts w:ascii="Times New Roman" w:eastAsia="Times New Roman" w:hAnsi="Times New Roman" w:cs="Times New Roman"/>
          <w:kern w:val="0"/>
          <w:lang w:eastAsia="ar-SA"/>
        </w:rPr>
        <w:t>zobowiązuje się w terminie 14 dni kalendarzowych od daty pisemnego wezwania Zamawiającego do:</w:t>
      </w:r>
    </w:p>
    <w:p w14:paraId="38C10C92" w14:textId="77777777" w:rsidR="006D0B88" w:rsidRPr="00A05358" w:rsidRDefault="006D0B88" w:rsidP="00644DB5">
      <w:pPr>
        <w:widowControl/>
        <w:numPr>
          <w:ilvl w:val="1"/>
          <w:numId w:val="30"/>
        </w:numPr>
        <w:suppressAutoHyphens w:val="0"/>
        <w:autoSpaceDE w:val="0"/>
        <w:ind w:left="851" w:hanging="425"/>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usunięcia wady fizycznej lub</w:t>
      </w:r>
    </w:p>
    <w:p w14:paraId="610C0F3C" w14:textId="77777777" w:rsidR="006D0B88" w:rsidRPr="00A05358" w:rsidRDefault="006D0B88" w:rsidP="00644DB5">
      <w:pPr>
        <w:widowControl/>
        <w:numPr>
          <w:ilvl w:val="1"/>
          <w:numId w:val="30"/>
        </w:numPr>
        <w:suppressAutoHyphens w:val="0"/>
        <w:autoSpaceDE w:val="0"/>
        <w:ind w:left="851" w:hanging="425"/>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wykonania przedmiotu umowy lub dotkniętej wadą lub usterką jego części od nowa – w przypadku, kiedy samo usunięcie wady nie umożliwia użytkowania przedmiotu umowy zgodnie z jego przeznaczeniem.</w:t>
      </w:r>
    </w:p>
    <w:p w14:paraId="26B1549A" w14:textId="77777777" w:rsidR="006D0B88" w:rsidRPr="00A05358" w:rsidRDefault="006D0B88" w:rsidP="00644DB5">
      <w:pPr>
        <w:widowControl/>
        <w:numPr>
          <w:ilvl w:val="0"/>
          <w:numId w:val="33"/>
        </w:numPr>
        <w:suppressAutoHyphens w:val="0"/>
        <w:autoSpaceDE w:val="0"/>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Strony ustaliły następujący tryb postępowania przy usuwaniu przez Wykonawcę awarii urządzeń oraz napraw przekraczających zakres konserwacji o których mowa w </w:t>
      </w:r>
      <w:r>
        <w:rPr>
          <w:rFonts w:ascii="Times New Roman" w:eastAsia="Times New Roman" w:hAnsi="Times New Roman" w:cs="Times New Roman"/>
          <w:b/>
          <w:kern w:val="0"/>
          <w:lang w:eastAsia="ar-SA"/>
        </w:rPr>
        <w:t>§ 6</w:t>
      </w:r>
      <w:r w:rsidRPr="00A05358">
        <w:rPr>
          <w:rFonts w:ascii="Times New Roman" w:eastAsia="Times New Roman" w:hAnsi="Times New Roman" w:cs="Times New Roman"/>
          <w:b/>
          <w:kern w:val="0"/>
          <w:lang w:eastAsia="ar-SA"/>
        </w:rPr>
        <w:t xml:space="preserve"> ust 2 pkt b)</w:t>
      </w:r>
      <w:r w:rsidRPr="00A05358">
        <w:rPr>
          <w:rFonts w:ascii="Times New Roman" w:eastAsia="Times New Roman" w:hAnsi="Times New Roman" w:cs="Times New Roman"/>
          <w:kern w:val="0"/>
          <w:lang w:eastAsia="ar-SA"/>
        </w:rPr>
        <w:t xml:space="preserve"> :</w:t>
      </w:r>
    </w:p>
    <w:p w14:paraId="7C076FAF" w14:textId="77777777" w:rsidR="006D0B88" w:rsidRPr="00A05358" w:rsidRDefault="006D0B88" w:rsidP="00644DB5">
      <w:pPr>
        <w:widowControl/>
        <w:numPr>
          <w:ilvl w:val="0"/>
          <w:numId w:val="34"/>
        </w:numPr>
        <w:suppressAutoHyphens w:val="0"/>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Zamawiający powiadomi Wykonawcę o wystąpieniu awarii. Zgłoszenia będą dokonywane telefonicznie pod nr tel. ……………., potwierdzone przesłaniem zgłoszenia faksem pod numer ……………., lub pocztą elektroniczną na adres ………………… ,</w:t>
      </w:r>
    </w:p>
    <w:p w14:paraId="44548150" w14:textId="77777777" w:rsidR="006D0B88" w:rsidRPr="00A05358" w:rsidRDefault="006D0B88" w:rsidP="00644DB5">
      <w:pPr>
        <w:widowControl/>
        <w:numPr>
          <w:ilvl w:val="0"/>
          <w:numId w:val="34"/>
        </w:numPr>
        <w:suppressAutoHyphens w:val="0"/>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spacing w:val="-2"/>
          <w:kern w:val="0"/>
          <w:lang w:eastAsia="ar-SA"/>
        </w:rPr>
        <w:t xml:space="preserve">awarie urządzeń, instalacji oraz wad przedmiotu zamówienia oraz naprawy przekraczające zakres konserwacji usuwane będą </w:t>
      </w:r>
      <w:r w:rsidRPr="00A05358">
        <w:rPr>
          <w:rFonts w:ascii="Times New Roman" w:eastAsia="Times New Roman" w:hAnsi="Times New Roman" w:cs="Times New Roman"/>
          <w:i/>
          <w:spacing w:val="-2"/>
          <w:kern w:val="0"/>
          <w:lang w:eastAsia="ar-SA"/>
        </w:rPr>
        <w:t>w terminie 5 dni kalendarzowych / 9 dni kalendarzowych</w:t>
      </w:r>
      <w:r w:rsidRPr="00A05358">
        <w:rPr>
          <w:rFonts w:ascii="Times New Roman" w:eastAsia="Times New Roman" w:hAnsi="Times New Roman" w:cs="Times New Roman"/>
          <w:i/>
          <w:spacing w:val="-2"/>
          <w:kern w:val="0"/>
          <w:vertAlign w:val="superscript"/>
          <w:lang w:eastAsia="ar-SA"/>
        </w:rPr>
        <w:footnoteReference w:id="1"/>
      </w:r>
      <w:r w:rsidRPr="00A05358">
        <w:rPr>
          <w:rFonts w:ascii="Times New Roman" w:eastAsia="Times New Roman" w:hAnsi="Times New Roman" w:cs="Times New Roman"/>
          <w:spacing w:val="-2"/>
          <w:kern w:val="0"/>
          <w:lang w:eastAsia="ar-SA"/>
        </w:rPr>
        <w:t xml:space="preserve"> od powiadomienia,</w:t>
      </w:r>
    </w:p>
    <w:p w14:paraId="78F1B3E6" w14:textId="77777777" w:rsidR="006D0B88" w:rsidRPr="00A05358" w:rsidRDefault="006D0B88" w:rsidP="00644DB5">
      <w:pPr>
        <w:widowControl/>
        <w:numPr>
          <w:ilvl w:val="0"/>
          <w:numId w:val="34"/>
        </w:numPr>
        <w:suppressAutoHyphens w:val="0"/>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spacing w:val="-4"/>
          <w:kern w:val="0"/>
          <w:lang w:eastAsia="ar-SA"/>
        </w:rPr>
        <w:t>przez naprawę urządzenia rozumie się znalezienie przyczyny awarii lub złego, nieprawidłowego</w:t>
      </w:r>
      <w:r w:rsidRPr="00A05358">
        <w:rPr>
          <w:rFonts w:ascii="Times New Roman" w:eastAsia="Times New Roman" w:hAnsi="Times New Roman" w:cs="Times New Roman"/>
          <w:kern w:val="0"/>
          <w:lang w:eastAsia="ar-SA"/>
        </w:rPr>
        <w:t xml:space="preserve"> funkcjonowania urządzenia oraz jej całkowite usunięcie, a za miejsce wykonania usługi przyjmuje się miejsce lokalizacji urządzenia,</w:t>
      </w:r>
    </w:p>
    <w:p w14:paraId="6B8F7696" w14:textId="77777777" w:rsidR="006D0B88" w:rsidRPr="00A05358" w:rsidRDefault="006D0B88" w:rsidP="00644DB5">
      <w:pPr>
        <w:widowControl/>
        <w:numPr>
          <w:ilvl w:val="0"/>
          <w:numId w:val="34"/>
        </w:numPr>
        <w:suppressAutoHyphens w:val="0"/>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usługa będzie świadczona w miejscu instalacji urządzenia</w:t>
      </w:r>
      <w:r w:rsidRPr="00A05358">
        <w:rPr>
          <w:rFonts w:ascii="Times New Roman" w:eastAsia="Times New Roman" w:hAnsi="Times New Roman" w:cs="Times New Roman"/>
          <w:b/>
          <w:kern w:val="0"/>
          <w:lang w:eastAsia="pl-PL"/>
        </w:rPr>
        <w:t>,</w:t>
      </w:r>
    </w:p>
    <w:p w14:paraId="79C55864" w14:textId="77777777" w:rsidR="006D0B88" w:rsidRPr="00A05358" w:rsidRDefault="006D0B88" w:rsidP="00644DB5">
      <w:pPr>
        <w:widowControl/>
        <w:numPr>
          <w:ilvl w:val="0"/>
          <w:numId w:val="34"/>
        </w:numPr>
        <w:suppressAutoHyphens w:val="0"/>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spacing w:val="-4"/>
          <w:kern w:val="0"/>
          <w:lang w:eastAsia="ar-SA"/>
        </w:rPr>
        <w:t>Wykonawca zobowiązuje się po usunięciu awarii wykonać wszelkie czynności konfiguracyjne</w:t>
      </w:r>
      <w:r w:rsidRPr="00A05358">
        <w:rPr>
          <w:rFonts w:ascii="Times New Roman" w:eastAsia="Times New Roman" w:hAnsi="Times New Roman" w:cs="Times New Roman"/>
          <w:kern w:val="0"/>
          <w:lang w:eastAsia="ar-SA"/>
        </w:rPr>
        <w:t xml:space="preserve"> naprawionego urządzenia,</w:t>
      </w:r>
    </w:p>
    <w:p w14:paraId="22DCF6EE" w14:textId="77777777" w:rsidR="006D0B88" w:rsidRPr="00A05358" w:rsidRDefault="006D0B88" w:rsidP="00644DB5">
      <w:pPr>
        <w:widowControl/>
        <w:numPr>
          <w:ilvl w:val="0"/>
          <w:numId w:val="34"/>
        </w:numPr>
        <w:suppressAutoHyphens w:val="0"/>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w w/w urządzeniach Wykonawca może montować jedynie nowe i pełnowartościowe części zamienne. </w:t>
      </w:r>
    </w:p>
    <w:p w14:paraId="11F9D305" w14:textId="77777777" w:rsidR="006D0B88" w:rsidRPr="00A05358" w:rsidRDefault="006D0B88" w:rsidP="00644DB5">
      <w:pPr>
        <w:widowControl/>
        <w:numPr>
          <w:ilvl w:val="3"/>
          <w:numId w:val="35"/>
        </w:numPr>
        <w:suppressAutoHyphens w:val="0"/>
        <w:autoSpaceDE w:val="0"/>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Zamawiający może dochodzić roszczeń z tytułu gwarancji także po terminie określonym w ust. 2, jeżeli zgłaszał wadę przedmiotu umowy przed upływem tego terminu.</w:t>
      </w:r>
    </w:p>
    <w:p w14:paraId="38211007" w14:textId="77777777" w:rsidR="006D0B88" w:rsidRPr="00A05358" w:rsidRDefault="006D0B88" w:rsidP="00644DB5">
      <w:pPr>
        <w:widowControl/>
        <w:numPr>
          <w:ilvl w:val="3"/>
          <w:numId w:val="35"/>
        </w:numPr>
        <w:suppressAutoHyphens w:val="0"/>
        <w:autoSpaceDE w:val="0"/>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Jeżeli Wykonawca nie usunie wad przedmiotu niniejszej umowy, ujawnionych w okresie gwarancji, w terminie wyznaczonym przez Zamawiającego, to Zamawiający może zlecić usunięcie ich osobie trzeciej na koszt Wykonawcy.</w:t>
      </w:r>
    </w:p>
    <w:p w14:paraId="6770B2A2" w14:textId="77777777" w:rsidR="006D0B88" w:rsidRPr="00A05358" w:rsidRDefault="006D0B88" w:rsidP="00644DB5">
      <w:pPr>
        <w:widowControl/>
        <w:numPr>
          <w:ilvl w:val="3"/>
          <w:numId w:val="35"/>
        </w:numPr>
        <w:suppressAutoHyphens w:val="0"/>
        <w:autoSpaceDE w:val="0"/>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Po okresie gwarancji, Wykonawca zapewnia, że osprzęt będzie pozbawiony ewentualnych blokad serwisowych, które po upływie gwarancji utrudniałyby Zamawiającemu dostęp do opcji serwisowych lub naprawę wyposażenia przez inny podmiot niż wskazany przez Wykonawcę lub po upływie gwarancji Wykonawca dostarczy Zamawiającemu na jego żądanie kody serwisowe.</w:t>
      </w:r>
    </w:p>
    <w:p w14:paraId="6981E5BD" w14:textId="77777777" w:rsidR="006D0B88" w:rsidRPr="00A05358" w:rsidRDefault="006D0B88" w:rsidP="00644DB5">
      <w:pPr>
        <w:widowControl/>
        <w:numPr>
          <w:ilvl w:val="3"/>
          <w:numId w:val="35"/>
        </w:numPr>
        <w:suppressAutoHyphens w:val="0"/>
        <w:autoSpaceDE w:val="0"/>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Niezależnie od uprawnień z tytułu gwarancji, Zamawiającemu przysługują uprawnienia z tytułu rękojmi za wady fizyczne i prawne w rozumieniu stosownych przepisów kodeksu cywilnego.</w:t>
      </w:r>
    </w:p>
    <w:p w14:paraId="37576B49" w14:textId="77777777" w:rsidR="006D0B88" w:rsidRDefault="006D0B88" w:rsidP="00644DB5">
      <w:pPr>
        <w:widowControl/>
        <w:numPr>
          <w:ilvl w:val="3"/>
          <w:numId w:val="35"/>
        </w:numPr>
        <w:suppressAutoHyphens w:val="0"/>
        <w:autoSpaceDE w:val="0"/>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2FBBB161" w14:textId="77777777" w:rsidR="006D0B88" w:rsidRPr="003A0B15" w:rsidRDefault="006D0B88" w:rsidP="00644DB5">
      <w:pPr>
        <w:widowControl/>
        <w:numPr>
          <w:ilvl w:val="3"/>
          <w:numId w:val="35"/>
        </w:numPr>
        <w:suppressAutoHyphens w:val="0"/>
        <w:autoSpaceDE w:val="0"/>
        <w:ind w:left="426" w:hanging="426"/>
        <w:textAlignment w:val="auto"/>
        <w:rPr>
          <w:rFonts w:ascii="Times New Roman" w:eastAsia="Times New Roman" w:hAnsi="Times New Roman" w:cs="Times New Roman"/>
          <w:kern w:val="0"/>
          <w:lang w:eastAsia="ar-SA"/>
        </w:rPr>
      </w:pPr>
      <w:r w:rsidRPr="003A0B15">
        <w:rPr>
          <w:rFonts w:ascii="Times New Roman" w:eastAsia="Calibri" w:hAnsi="Times New Roman" w:cs="Times New Roman"/>
          <w:kern w:val="0"/>
          <w:lang w:eastAsia="pl-PL"/>
        </w:rPr>
        <w:t>Strony zgodnie postanawiają, że w przypadkach napraw trwających więcej niż 5 dni kalendarzowych, okres gwarancji ulega odpowiedniemu przedłużeniu o ten czas.</w:t>
      </w:r>
    </w:p>
    <w:p w14:paraId="4E909241" w14:textId="77777777" w:rsidR="006D0B88" w:rsidRPr="00A05358" w:rsidRDefault="006D0B88" w:rsidP="00644DB5">
      <w:pPr>
        <w:widowControl/>
        <w:numPr>
          <w:ilvl w:val="3"/>
          <w:numId w:val="35"/>
        </w:numPr>
        <w:suppressAutoHyphens w:val="0"/>
        <w:autoSpaceDE w:val="0"/>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Rękojmia zostaje umownie rozszerzona w następujący sposób:</w:t>
      </w:r>
    </w:p>
    <w:p w14:paraId="1B47B469" w14:textId="77777777" w:rsidR="006D0B88" w:rsidRPr="00A05358" w:rsidRDefault="006D0B88" w:rsidP="00644DB5">
      <w:pPr>
        <w:widowControl/>
        <w:numPr>
          <w:ilvl w:val="2"/>
          <w:numId w:val="31"/>
        </w:numPr>
        <w:suppressAutoHyphens w:val="0"/>
        <w:autoSpaceDE w:val="0"/>
        <w:autoSpaceDN w:val="0"/>
        <w:ind w:left="709" w:hanging="283"/>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okres rękojmi jest równy okresowi gwarancji,</w:t>
      </w:r>
    </w:p>
    <w:p w14:paraId="28E0F018" w14:textId="77777777" w:rsidR="006D0B88" w:rsidRPr="00A05358" w:rsidRDefault="006D0B88" w:rsidP="00644DB5">
      <w:pPr>
        <w:widowControl/>
        <w:numPr>
          <w:ilvl w:val="2"/>
          <w:numId w:val="31"/>
        </w:numPr>
        <w:suppressAutoHyphens w:val="0"/>
        <w:autoSpaceDE w:val="0"/>
        <w:autoSpaceDN w:val="0"/>
        <w:ind w:left="709" w:hanging="283"/>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w przypadku wad wykrytych w ostatnim roku rękojmi uprawnienia i roszczenia Zamawiającego z tytułu rękojmi w stosunku do tych wad wygasają po upływie roku od daty usunięcia wady lub usterki.</w:t>
      </w:r>
    </w:p>
    <w:p w14:paraId="1A2AC44F" w14:textId="77777777" w:rsidR="004A4C02" w:rsidRDefault="004A4C02" w:rsidP="004A4C02">
      <w:pPr>
        <w:pStyle w:val="Standard"/>
        <w:spacing w:line="240" w:lineRule="auto"/>
        <w:jc w:val="center"/>
        <w:rPr>
          <w:b/>
          <w:bCs/>
          <w:kern w:val="0"/>
          <w:sz w:val="22"/>
          <w:szCs w:val="22"/>
        </w:rPr>
      </w:pPr>
    </w:p>
    <w:p w14:paraId="2C4C7FF2" w14:textId="77777777" w:rsidR="004A4C02" w:rsidRPr="007C3D03" w:rsidRDefault="004A4C02" w:rsidP="004A4C02">
      <w:pPr>
        <w:pStyle w:val="Standard"/>
        <w:spacing w:line="240" w:lineRule="auto"/>
        <w:jc w:val="center"/>
        <w:rPr>
          <w:b/>
          <w:bCs/>
          <w:kern w:val="0"/>
          <w:sz w:val="22"/>
          <w:szCs w:val="22"/>
        </w:rPr>
      </w:pPr>
      <w:r w:rsidRPr="007C3D03">
        <w:rPr>
          <w:b/>
          <w:bCs/>
          <w:kern w:val="0"/>
          <w:sz w:val="22"/>
          <w:szCs w:val="22"/>
        </w:rPr>
        <w:t>§ 8</w:t>
      </w:r>
    </w:p>
    <w:p w14:paraId="0DD52ED9" w14:textId="77777777" w:rsidR="004A4C02" w:rsidRPr="007C3D03" w:rsidRDefault="004A4C02" w:rsidP="004A4C02">
      <w:pPr>
        <w:pStyle w:val="Standard"/>
        <w:spacing w:line="240" w:lineRule="auto"/>
        <w:jc w:val="center"/>
        <w:rPr>
          <w:b/>
          <w:bCs/>
          <w:kern w:val="0"/>
          <w:sz w:val="22"/>
          <w:szCs w:val="22"/>
        </w:rPr>
      </w:pPr>
      <w:r w:rsidRPr="007C3D03">
        <w:rPr>
          <w:b/>
          <w:bCs/>
          <w:kern w:val="0"/>
          <w:sz w:val="22"/>
          <w:szCs w:val="22"/>
        </w:rPr>
        <w:t>Kary umowne</w:t>
      </w:r>
    </w:p>
    <w:p w14:paraId="4672FCB2" w14:textId="320FDC18" w:rsidR="004A4C02" w:rsidRPr="004A4C02" w:rsidRDefault="004A4C02" w:rsidP="00644DB5">
      <w:pPr>
        <w:pStyle w:val="Akapitzlist"/>
        <w:numPr>
          <w:ilvl w:val="0"/>
          <w:numId w:val="58"/>
        </w:numPr>
        <w:tabs>
          <w:tab w:val="left" w:pos="426"/>
        </w:tabs>
        <w:ind w:left="426" w:hanging="426"/>
        <w:rPr>
          <w:kern w:val="0"/>
          <w:sz w:val="22"/>
          <w:szCs w:val="22"/>
        </w:rPr>
      </w:pPr>
      <w:r w:rsidRPr="004A4C02">
        <w:rPr>
          <w:kern w:val="0"/>
          <w:sz w:val="22"/>
          <w:szCs w:val="22"/>
        </w:rPr>
        <w:t>Strony ustalają odpowiedzialność za niewykonanie lub nienależyte wykonanie zobowiązań umownych</w:t>
      </w:r>
      <w:r w:rsidRPr="004A4C02">
        <w:rPr>
          <w:kern w:val="0"/>
          <w:sz w:val="22"/>
          <w:szCs w:val="22"/>
        </w:rPr>
        <w:br/>
        <w:t>w formie kar umownych w następujących przypadkach i wysokościach:</w:t>
      </w:r>
    </w:p>
    <w:p w14:paraId="4455058A" w14:textId="77777777" w:rsidR="004A4C02" w:rsidRPr="005D1D5A" w:rsidRDefault="004A4C02" w:rsidP="00644DB5">
      <w:pPr>
        <w:widowControl/>
        <w:numPr>
          <w:ilvl w:val="0"/>
          <w:numId w:val="56"/>
        </w:numPr>
        <w:tabs>
          <w:tab w:val="left" w:pos="426"/>
          <w:tab w:val="left" w:pos="710"/>
        </w:tabs>
        <w:autoSpaceDN w:val="0"/>
        <w:ind w:left="737"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CC266E9" w14:textId="5911CF10" w:rsidR="004A4C02" w:rsidRPr="005D1D5A" w:rsidRDefault="004A4C02" w:rsidP="00644DB5">
      <w:pPr>
        <w:widowControl/>
        <w:numPr>
          <w:ilvl w:val="1"/>
          <w:numId w:val="53"/>
        </w:numPr>
        <w:tabs>
          <w:tab w:val="left" w:pos="426"/>
          <w:tab w:val="left" w:pos="1560"/>
          <w:tab w:val="left" w:pos="2411"/>
        </w:tabs>
        <w:autoSpaceDN w:val="0"/>
        <w:ind w:left="737"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odstąpienie od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 przez którąkolwiek ze Stron z przyczyn leżących po stronie Zamawiającego</w:t>
      </w:r>
      <w:r>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 xml:space="preserve">z wyjątkiem przypadków określonych w § 9 - w wysokości </w:t>
      </w:r>
      <w:r>
        <w:rPr>
          <w:rFonts w:ascii="Times New Roman" w:eastAsia="Times New Roman" w:hAnsi="Times New Roman" w:cs="Times New Roman"/>
          <w:color w:val="00000A"/>
          <w:kern w:val="0"/>
          <w:lang w:eastAsia="ar-SA"/>
        </w:rPr>
        <w:t xml:space="preserve">10 </w:t>
      </w:r>
      <w:r w:rsidRPr="005D1D5A">
        <w:rPr>
          <w:rFonts w:ascii="Times New Roman" w:eastAsia="Times New Roman" w:hAnsi="Times New Roman" w:cs="Times New Roman"/>
          <w:color w:val="00000A"/>
          <w:kern w:val="0"/>
          <w:lang w:eastAsia="ar-SA"/>
        </w:rPr>
        <w:t>% wynagrodzenia brutto, o którym mowa</w:t>
      </w:r>
      <w:r>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 xml:space="preserve">w § </w:t>
      </w:r>
      <w:r>
        <w:rPr>
          <w:rFonts w:ascii="Times New Roman" w:eastAsia="Times New Roman" w:hAnsi="Times New Roman" w:cs="Times New Roman"/>
          <w:color w:val="00000A"/>
          <w:kern w:val="0"/>
          <w:lang w:eastAsia="ar-SA"/>
        </w:rPr>
        <w:t>4</w:t>
      </w:r>
      <w:r w:rsidRPr="005D1D5A">
        <w:rPr>
          <w:rFonts w:ascii="Times New Roman" w:eastAsia="Times New Roman" w:hAnsi="Times New Roman" w:cs="Times New Roman"/>
          <w:color w:val="00000A"/>
          <w:kern w:val="0"/>
          <w:lang w:eastAsia="ar-SA"/>
        </w:rPr>
        <w:t xml:space="preserve"> ust. 1</w:t>
      </w:r>
      <w:r>
        <w:rPr>
          <w:rFonts w:ascii="Times New Roman" w:eastAsia="Times New Roman" w:hAnsi="Times New Roman" w:cs="Times New Roman"/>
          <w:color w:val="00000A"/>
          <w:kern w:val="0"/>
          <w:lang w:eastAsia="ar-SA"/>
        </w:rPr>
        <w:t xml:space="preserve"> Umowy</w:t>
      </w:r>
      <w:r w:rsidRPr="005D1D5A">
        <w:rPr>
          <w:rFonts w:ascii="Times New Roman" w:eastAsia="Times New Roman" w:hAnsi="Times New Roman" w:cs="Times New Roman"/>
          <w:color w:val="00000A"/>
          <w:kern w:val="0"/>
          <w:lang w:eastAsia="ar-SA"/>
        </w:rPr>
        <w:t>,</w:t>
      </w:r>
    </w:p>
    <w:p w14:paraId="18F2C214" w14:textId="77777777" w:rsidR="004A4C02" w:rsidRPr="005D1D5A" w:rsidRDefault="004A4C02" w:rsidP="00644DB5">
      <w:pPr>
        <w:widowControl/>
        <w:numPr>
          <w:ilvl w:val="0"/>
          <w:numId w:val="53"/>
        </w:numPr>
        <w:tabs>
          <w:tab w:val="left" w:pos="426"/>
          <w:tab w:val="left" w:pos="710"/>
        </w:tabs>
        <w:autoSpaceDN w:val="0"/>
        <w:ind w:left="737"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340C2D0B" w14:textId="77777777" w:rsidR="004A4C02" w:rsidRPr="005D1D5A" w:rsidRDefault="004A4C02" w:rsidP="00644DB5">
      <w:pPr>
        <w:widowControl/>
        <w:numPr>
          <w:ilvl w:val="1"/>
          <w:numId w:val="53"/>
        </w:numPr>
        <w:tabs>
          <w:tab w:val="left" w:pos="426"/>
          <w:tab w:val="left" w:pos="1560"/>
          <w:tab w:val="left" w:pos="2498"/>
        </w:tabs>
        <w:autoSpaceDN w:val="0"/>
        <w:ind w:left="737"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odstąpienie od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 przez którąkolwiek ze Stron z przyczyn leżących po stronie Wykonawcy</w:t>
      </w:r>
      <w:r>
        <w:rPr>
          <w:rFonts w:ascii="Times New Roman" w:eastAsia="Times New Roman" w:hAnsi="Times New Roman" w:cs="Times New Roman"/>
          <w:color w:val="00000A"/>
          <w:kern w:val="0"/>
          <w:lang w:eastAsia="ar-SA"/>
        </w:rPr>
        <w:t xml:space="preserve"> </w:t>
      </w:r>
      <w:r>
        <w:rPr>
          <w:rFonts w:ascii="Times New Roman" w:eastAsia="Times New Roman" w:hAnsi="Times New Roman" w:cs="Times New Roman"/>
          <w:color w:val="00000A"/>
          <w:kern w:val="0"/>
          <w:lang w:eastAsia="ar-SA"/>
        </w:rPr>
        <w:br/>
      </w:r>
      <w:r w:rsidRPr="005D1D5A">
        <w:rPr>
          <w:rFonts w:ascii="Times New Roman" w:eastAsia="Times New Roman" w:hAnsi="Times New Roman" w:cs="Times New Roman"/>
          <w:color w:val="00000A"/>
          <w:kern w:val="0"/>
          <w:lang w:eastAsia="ar-SA"/>
        </w:rPr>
        <w:t xml:space="preserve">- w wysokości </w:t>
      </w:r>
      <w:r>
        <w:rPr>
          <w:rFonts w:ascii="Times New Roman" w:eastAsia="Times New Roman" w:hAnsi="Times New Roman" w:cs="Times New Roman"/>
          <w:color w:val="00000A"/>
          <w:kern w:val="0"/>
          <w:lang w:eastAsia="ar-SA"/>
        </w:rPr>
        <w:t xml:space="preserve">10 % </w:t>
      </w:r>
      <w:r w:rsidRPr="005D1D5A">
        <w:rPr>
          <w:rFonts w:ascii="Times New Roman" w:eastAsia="Times New Roman" w:hAnsi="Times New Roman" w:cs="Times New Roman"/>
          <w:color w:val="00000A"/>
          <w:kern w:val="0"/>
          <w:lang w:eastAsia="ar-SA"/>
        </w:rPr>
        <w:t xml:space="preserve">wynagrodzenia brutto, o którym mowa w § </w:t>
      </w:r>
      <w:r>
        <w:rPr>
          <w:rFonts w:ascii="Times New Roman" w:eastAsia="Times New Roman" w:hAnsi="Times New Roman" w:cs="Times New Roman"/>
          <w:color w:val="00000A"/>
          <w:kern w:val="0"/>
          <w:lang w:eastAsia="ar-SA"/>
        </w:rPr>
        <w:t>4</w:t>
      </w:r>
      <w:r w:rsidRPr="005D1D5A">
        <w:rPr>
          <w:rFonts w:ascii="Times New Roman" w:eastAsia="Times New Roman" w:hAnsi="Times New Roman" w:cs="Times New Roman"/>
          <w:color w:val="00000A"/>
          <w:kern w:val="0"/>
          <w:lang w:eastAsia="ar-SA"/>
        </w:rPr>
        <w:t xml:space="preserve"> ust. 1</w:t>
      </w:r>
      <w:r>
        <w:rPr>
          <w:rFonts w:ascii="Times New Roman" w:eastAsia="Times New Roman" w:hAnsi="Times New Roman" w:cs="Times New Roman"/>
          <w:color w:val="00000A"/>
          <w:kern w:val="0"/>
          <w:lang w:eastAsia="ar-SA"/>
        </w:rPr>
        <w:t xml:space="preserve"> Umowy</w:t>
      </w:r>
      <w:r w:rsidRPr="005D1D5A">
        <w:rPr>
          <w:rFonts w:ascii="Times New Roman" w:eastAsia="Times New Roman" w:hAnsi="Times New Roman" w:cs="Times New Roman"/>
          <w:color w:val="00000A"/>
          <w:kern w:val="0"/>
          <w:lang w:eastAsia="ar-SA"/>
        </w:rPr>
        <w:t>,</w:t>
      </w:r>
    </w:p>
    <w:p w14:paraId="5228C62D" w14:textId="078D6D99" w:rsidR="004A4C02" w:rsidRPr="005D1D5A" w:rsidRDefault="004A4C02" w:rsidP="00644DB5">
      <w:pPr>
        <w:widowControl/>
        <w:numPr>
          <w:ilvl w:val="1"/>
          <w:numId w:val="53"/>
        </w:numPr>
        <w:tabs>
          <w:tab w:val="left" w:pos="426"/>
          <w:tab w:val="left" w:pos="1560"/>
          <w:tab w:val="left" w:pos="2498"/>
        </w:tabs>
        <w:autoSpaceDN w:val="0"/>
        <w:ind w:left="737"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zwłokę w </w:t>
      </w:r>
      <w:r>
        <w:rPr>
          <w:rFonts w:ascii="Times New Roman" w:eastAsia="Times New Roman" w:hAnsi="Times New Roman" w:cs="Times New Roman"/>
          <w:color w:val="00000A"/>
          <w:kern w:val="0"/>
          <w:lang w:eastAsia="ar-SA"/>
        </w:rPr>
        <w:t xml:space="preserve">realizacji danego </w:t>
      </w:r>
      <w:r w:rsidRPr="004A4C02">
        <w:rPr>
          <w:rFonts w:ascii="Times New Roman" w:eastAsia="Times New Roman" w:hAnsi="Times New Roman" w:cs="Times New Roman"/>
          <w:b/>
          <w:color w:val="00000A"/>
          <w:kern w:val="0"/>
          <w:lang w:eastAsia="ar-SA"/>
        </w:rPr>
        <w:t>Etapu umowy</w:t>
      </w:r>
      <w:r w:rsidRPr="005D1D5A">
        <w:rPr>
          <w:rFonts w:ascii="Times New Roman" w:eastAsia="Times New Roman" w:hAnsi="Times New Roman" w:cs="Times New Roman"/>
          <w:color w:val="00000A"/>
          <w:kern w:val="0"/>
          <w:lang w:eastAsia="ar-SA"/>
        </w:rPr>
        <w:t>–</w:t>
      </w:r>
      <w:r>
        <w:rPr>
          <w:rFonts w:ascii="Times New Roman" w:eastAsia="Times New Roman" w:hAnsi="Times New Roman" w:cs="Times New Roman"/>
          <w:color w:val="00000A"/>
          <w:kern w:val="0"/>
          <w:lang w:eastAsia="ar-SA"/>
        </w:rPr>
        <w:t xml:space="preserve"> </w:t>
      </w:r>
      <w:r>
        <w:rPr>
          <w:rFonts w:ascii="Times New Roman" w:eastAsia="Times New Roman" w:hAnsi="Times New Roman" w:cs="Times New Roman"/>
          <w:b/>
          <w:color w:val="00000A"/>
          <w:kern w:val="0"/>
          <w:lang w:eastAsia="ar-SA"/>
        </w:rPr>
        <w:t>5</w:t>
      </w:r>
      <w:r w:rsidRPr="004A4C02">
        <w:rPr>
          <w:rFonts w:ascii="Times New Roman" w:eastAsia="Times New Roman" w:hAnsi="Times New Roman" w:cs="Times New Roman"/>
          <w:b/>
          <w:color w:val="00000A"/>
          <w:kern w:val="0"/>
          <w:lang w:eastAsia="ar-SA"/>
        </w:rPr>
        <w:t xml:space="preserve">000 </w:t>
      </w:r>
      <w:r w:rsidRPr="003A0B15">
        <w:rPr>
          <w:rFonts w:ascii="Times New Roman" w:eastAsia="Times New Roman" w:hAnsi="Times New Roman" w:cs="Times New Roman"/>
          <w:b/>
          <w:color w:val="00000A"/>
          <w:kern w:val="0"/>
          <w:lang w:eastAsia="ar-SA"/>
        </w:rPr>
        <w:t>zł</w:t>
      </w:r>
      <w:r w:rsidRPr="005D1D5A">
        <w:rPr>
          <w:rFonts w:ascii="Times New Roman" w:eastAsia="Times New Roman" w:hAnsi="Times New Roman" w:cs="Times New Roman"/>
          <w:color w:val="00000A"/>
          <w:kern w:val="0"/>
          <w:lang w:eastAsia="ar-SA"/>
        </w:rPr>
        <w:t xml:space="preserve"> licząc za każdy dzień zwłoki ponad termin określony w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mowie,</w:t>
      </w:r>
    </w:p>
    <w:p w14:paraId="01479B9F" w14:textId="45815D9F" w:rsidR="004A4C02" w:rsidRPr="005D1D5A" w:rsidRDefault="004A4C02" w:rsidP="00644DB5">
      <w:pPr>
        <w:widowControl/>
        <w:numPr>
          <w:ilvl w:val="1"/>
          <w:numId w:val="53"/>
        </w:numPr>
        <w:tabs>
          <w:tab w:val="left" w:pos="426"/>
          <w:tab w:val="left" w:pos="1560"/>
          <w:tab w:val="left" w:pos="2498"/>
        </w:tabs>
        <w:autoSpaceDN w:val="0"/>
        <w:ind w:left="737"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w:t>
      </w:r>
      <w:r>
        <w:rPr>
          <w:rFonts w:ascii="Times New Roman" w:eastAsia="Times New Roman" w:hAnsi="Times New Roman" w:cs="Times New Roman"/>
          <w:color w:val="00000A"/>
          <w:kern w:val="0"/>
          <w:lang w:eastAsia="ar-SA"/>
        </w:rPr>
        <w:t xml:space="preserve"> </w:t>
      </w:r>
      <w:r w:rsidR="004837DB">
        <w:rPr>
          <w:rFonts w:ascii="Times New Roman" w:eastAsia="Times New Roman" w:hAnsi="Times New Roman" w:cs="Times New Roman"/>
          <w:b/>
          <w:color w:val="00000A"/>
          <w:kern w:val="0"/>
          <w:lang w:eastAsia="ar-SA"/>
        </w:rPr>
        <w:t>800</w:t>
      </w:r>
      <w:r w:rsidRPr="003A0B15">
        <w:rPr>
          <w:rFonts w:ascii="Times New Roman" w:eastAsia="Times New Roman" w:hAnsi="Times New Roman" w:cs="Times New Roman"/>
          <w:b/>
          <w:color w:val="00000A"/>
          <w:kern w:val="0"/>
          <w:lang w:eastAsia="ar-SA"/>
        </w:rPr>
        <w:t>,00 zł</w:t>
      </w:r>
      <w:r w:rsidRPr="005D1D5A">
        <w:rPr>
          <w:rFonts w:ascii="Times New Roman" w:eastAsia="Times New Roman" w:hAnsi="Times New Roman" w:cs="Times New Roman"/>
          <w:color w:val="00000A"/>
          <w:kern w:val="0"/>
          <w:lang w:eastAsia="ar-SA"/>
        </w:rPr>
        <w:t xml:space="preserve"> licząc za każdy dzień zwłoki ponad termin określony w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mowie,</w:t>
      </w:r>
    </w:p>
    <w:p w14:paraId="3329CC20" w14:textId="39E0B671" w:rsidR="004A4C02" w:rsidRPr="005D1D5A" w:rsidRDefault="004A4C02" w:rsidP="00644DB5">
      <w:pPr>
        <w:widowControl/>
        <w:numPr>
          <w:ilvl w:val="1"/>
          <w:numId w:val="53"/>
        </w:numPr>
        <w:tabs>
          <w:tab w:val="left" w:pos="426"/>
          <w:tab w:val="left" w:pos="1560"/>
          <w:tab w:val="left" w:pos="2498"/>
        </w:tabs>
        <w:autoSpaceDN w:val="0"/>
        <w:ind w:left="737"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zwłokę w przedłożeniu dokumentów potwierdzających spełnienie wymagań/standardów dostępności w zakresie realizacji przedmiotu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w:t>
      </w:r>
      <w:r>
        <w:rPr>
          <w:rFonts w:ascii="Times New Roman" w:eastAsia="Times New Roman" w:hAnsi="Times New Roman" w:cs="Times New Roman"/>
          <w:color w:val="00000A"/>
          <w:kern w:val="0"/>
          <w:lang w:eastAsia="ar-SA"/>
        </w:rPr>
        <w:t xml:space="preserve"> </w:t>
      </w:r>
      <w:r w:rsidRPr="003A0B15">
        <w:rPr>
          <w:rFonts w:ascii="Times New Roman" w:eastAsia="Times New Roman" w:hAnsi="Times New Roman" w:cs="Times New Roman"/>
          <w:b/>
          <w:color w:val="00000A"/>
          <w:kern w:val="0"/>
          <w:lang w:eastAsia="ar-SA"/>
        </w:rPr>
        <w:t>1000,00 zł</w:t>
      </w:r>
      <w:r w:rsidRPr="005D1D5A">
        <w:rPr>
          <w:rFonts w:ascii="Times New Roman" w:eastAsia="Times New Roman" w:hAnsi="Times New Roman" w:cs="Times New Roman"/>
          <w:color w:val="00000A"/>
          <w:kern w:val="0"/>
          <w:lang w:eastAsia="ar-SA"/>
        </w:rPr>
        <w:t xml:space="preserve"> licząc za każdy dzień zwłoki ponad termin określony</w:t>
      </w:r>
      <w:r>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 xml:space="preserve">w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mowie (oświadczeniu),</w:t>
      </w:r>
    </w:p>
    <w:p w14:paraId="6588A54A" w14:textId="5FCA4A57" w:rsidR="004A4C02" w:rsidRDefault="004A4C02" w:rsidP="00644DB5">
      <w:pPr>
        <w:widowControl/>
        <w:numPr>
          <w:ilvl w:val="1"/>
          <w:numId w:val="53"/>
        </w:numPr>
        <w:tabs>
          <w:tab w:val="left" w:pos="426"/>
          <w:tab w:val="left" w:pos="1560"/>
          <w:tab w:val="left" w:pos="2498"/>
        </w:tabs>
        <w:autoSpaceDN w:val="0"/>
        <w:ind w:left="737"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zwłokę w przedłożeniu dokumentów potwierdzających spełnienie zasad DNSH w zakresie realizacji przedmiotu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mowy – </w:t>
      </w:r>
      <w:r w:rsidRPr="004837DB">
        <w:rPr>
          <w:rFonts w:ascii="Times New Roman" w:eastAsia="Times New Roman" w:hAnsi="Times New Roman" w:cs="Times New Roman"/>
          <w:b/>
          <w:color w:val="00000A"/>
          <w:kern w:val="0"/>
          <w:lang w:eastAsia="ar-SA"/>
        </w:rPr>
        <w:t>500 zł</w:t>
      </w:r>
      <w:r w:rsidRPr="005D1D5A">
        <w:rPr>
          <w:rFonts w:ascii="Times New Roman" w:eastAsia="Times New Roman" w:hAnsi="Times New Roman" w:cs="Times New Roman"/>
          <w:color w:val="00000A"/>
          <w:kern w:val="0"/>
          <w:lang w:eastAsia="ar-SA"/>
        </w:rPr>
        <w:t xml:space="preserve"> licząc za każdy dzień zwłoki ponad termin określony w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mowie (oświadczeniu)</w:t>
      </w:r>
      <w:r>
        <w:rPr>
          <w:rFonts w:ascii="Times New Roman" w:eastAsia="Times New Roman" w:hAnsi="Times New Roman" w:cs="Times New Roman"/>
          <w:color w:val="00000A"/>
          <w:kern w:val="0"/>
          <w:lang w:eastAsia="ar-SA"/>
        </w:rPr>
        <w:t>,</w:t>
      </w:r>
    </w:p>
    <w:p w14:paraId="463A0008" w14:textId="77777777" w:rsidR="004A4C02" w:rsidRDefault="004A4C02" w:rsidP="00644DB5">
      <w:pPr>
        <w:widowControl/>
        <w:numPr>
          <w:ilvl w:val="1"/>
          <w:numId w:val="53"/>
        </w:numPr>
        <w:tabs>
          <w:tab w:val="left" w:pos="426"/>
          <w:tab w:val="left" w:pos="1560"/>
          <w:tab w:val="left" w:pos="2498"/>
        </w:tabs>
        <w:autoSpaceDN w:val="0"/>
        <w:ind w:left="737" w:hanging="340"/>
        <w:rPr>
          <w:rFonts w:ascii="Times New Roman" w:eastAsia="Times New Roman" w:hAnsi="Times New Roman" w:cs="Times New Roman"/>
          <w:color w:val="00000A"/>
          <w:kern w:val="0"/>
          <w:lang w:eastAsia="ar-SA"/>
        </w:rPr>
      </w:pPr>
      <w:r w:rsidRPr="003A0B15">
        <w:rPr>
          <w:rFonts w:ascii="Times New Roman" w:eastAsia="Times New Roman" w:hAnsi="Times New Roman" w:cs="Times New Roman"/>
          <w:color w:val="00000A"/>
          <w:kern w:val="0"/>
          <w:lang w:eastAsia="ar-SA"/>
        </w:rPr>
        <w:t xml:space="preserve">za naruszenie poufności informacji w wysokości </w:t>
      </w:r>
      <w:r>
        <w:rPr>
          <w:rFonts w:ascii="Times New Roman" w:eastAsia="Times New Roman" w:hAnsi="Times New Roman" w:cs="Times New Roman"/>
          <w:b/>
          <w:color w:val="00000A"/>
          <w:kern w:val="0"/>
          <w:lang w:eastAsia="ar-SA"/>
        </w:rPr>
        <w:t>5</w:t>
      </w:r>
      <w:r w:rsidRPr="003A0B15">
        <w:rPr>
          <w:rFonts w:ascii="Times New Roman" w:eastAsia="Times New Roman" w:hAnsi="Times New Roman" w:cs="Times New Roman"/>
          <w:b/>
          <w:color w:val="00000A"/>
          <w:kern w:val="0"/>
          <w:lang w:eastAsia="ar-SA"/>
        </w:rPr>
        <w:t>00,00 zł</w:t>
      </w:r>
      <w:r w:rsidRPr="003A0B15">
        <w:rPr>
          <w:rFonts w:ascii="Times New Roman" w:eastAsia="Times New Roman" w:hAnsi="Times New Roman" w:cs="Times New Roman"/>
          <w:color w:val="00000A"/>
          <w:kern w:val="0"/>
          <w:lang w:eastAsia="ar-SA"/>
        </w:rPr>
        <w:t>. za każde naruszenie</w:t>
      </w:r>
      <w:r>
        <w:rPr>
          <w:rFonts w:ascii="Times New Roman" w:eastAsia="Times New Roman" w:hAnsi="Times New Roman" w:cs="Times New Roman"/>
          <w:color w:val="00000A"/>
          <w:kern w:val="0"/>
          <w:lang w:eastAsia="ar-SA"/>
        </w:rPr>
        <w:t>.</w:t>
      </w:r>
    </w:p>
    <w:p w14:paraId="3A200388" w14:textId="77777777" w:rsidR="004A4C02" w:rsidRPr="003A0B15" w:rsidRDefault="004A4C02" w:rsidP="00644DB5">
      <w:pPr>
        <w:widowControl/>
        <w:numPr>
          <w:ilvl w:val="1"/>
          <w:numId w:val="53"/>
        </w:numPr>
        <w:tabs>
          <w:tab w:val="left" w:pos="426"/>
          <w:tab w:val="left" w:pos="1560"/>
          <w:tab w:val="left" w:pos="2498"/>
        </w:tabs>
        <w:autoSpaceDN w:val="0"/>
        <w:ind w:left="737" w:hanging="340"/>
        <w:rPr>
          <w:rFonts w:ascii="Times New Roman" w:eastAsia="Times New Roman" w:hAnsi="Times New Roman" w:cs="Times New Roman"/>
          <w:color w:val="00000A"/>
          <w:kern w:val="0"/>
          <w:lang w:eastAsia="ar-SA"/>
        </w:rPr>
      </w:pPr>
      <w:r w:rsidRPr="00A05358">
        <w:rPr>
          <w:rFonts w:ascii="Times New Roman" w:hAnsi="Times New Roman" w:cs="Times New Roman"/>
          <w:color w:val="000000"/>
        </w:rPr>
        <w:t>w przypadku</w:t>
      </w:r>
      <w:r w:rsidRPr="00A05358">
        <w:rPr>
          <w:rFonts w:ascii="Times New Roman" w:hAnsi="Times New Roman" w:cs="Times New Roman"/>
          <w:b/>
          <w:bCs/>
          <w:color w:val="000000"/>
        </w:rPr>
        <w:t xml:space="preserve"> </w:t>
      </w:r>
      <w:r w:rsidRPr="00A05358">
        <w:rPr>
          <w:rFonts w:ascii="Times New Roman" w:hAnsi="Times New Roman" w:cs="Times New Roman"/>
          <w:color w:val="000000"/>
        </w:rPr>
        <w:t xml:space="preserve">braku zapłaty lub nieterminowej zapłaty wynagrodzenia należnego podwykonawcom lub dalszym podwykonawcom w wysokości </w:t>
      </w:r>
      <w:r w:rsidRPr="00A05358">
        <w:rPr>
          <w:rFonts w:ascii="Times New Roman" w:hAnsi="Times New Roman" w:cs="Times New Roman"/>
          <w:b/>
          <w:bCs/>
          <w:color w:val="000000"/>
        </w:rPr>
        <w:t>3 000,00 zł</w:t>
      </w:r>
      <w:r w:rsidRPr="00A05358">
        <w:rPr>
          <w:rFonts w:ascii="Times New Roman" w:hAnsi="Times New Roman" w:cs="Times New Roman"/>
          <w:color w:val="000000"/>
        </w:rPr>
        <w:t xml:space="preserve"> za każdy przypadek</w:t>
      </w:r>
    </w:p>
    <w:p w14:paraId="79343CF6" w14:textId="77777777" w:rsidR="004A4C02" w:rsidRPr="005D1D5A" w:rsidRDefault="004A4C02" w:rsidP="00644DB5">
      <w:pPr>
        <w:widowControl/>
        <w:numPr>
          <w:ilvl w:val="0"/>
          <w:numId w:val="57"/>
        </w:numPr>
        <w:tabs>
          <w:tab w:val="left" w:pos="426"/>
          <w:tab w:val="left" w:pos="568"/>
          <w:tab w:val="left" w:pos="1364"/>
        </w:tabs>
        <w:autoSpaceDN w:val="0"/>
        <w:ind w:left="340"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Łączna maksymalna wysokość kar umownych nie może przekraczać 30 % wartości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w:t>
      </w:r>
    </w:p>
    <w:p w14:paraId="6413B149" w14:textId="77777777" w:rsidR="004A4C02" w:rsidRPr="005D1D5A" w:rsidRDefault="004A4C02" w:rsidP="00644DB5">
      <w:pPr>
        <w:widowControl/>
        <w:numPr>
          <w:ilvl w:val="0"/>
          <w:numId w:val="54"/>
        </w:numPr>
        <w:tabs>
          <w:tab w:val="left" w:pos="426"/>
          <w:tab w:val="left" w:pos="852"/>
          <w:tab w:val="left" w:pos="1648"/>
        </w:tabs>
        <w:autoSpaceDN w:val="0"/>
        <w:ind w:left="340"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Zamawiający zastrzega sobie prawo potrącenia kar umownych oraz kosztów, o których mowa w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mowie, z wynagrodzenia należnego Wykonawcy oraz kosztów z tytułu nałożenia przez Instytucję Kontrolną kary pieniężnej (korekty) na </w:t>
      </w:r>
      <w:r>
        <w:rPr>
          <w:rFonts w:ascii="Times New Roman" w:eastAsia="Times New Roman" w:hAnsi="Times New Roman" w:cs="Times New Roman"/>
          <w:color w:val="00000A"/>
          <w:kern w:val="0"/>
          <w:lang w:eastAsia="ar-SA"/>
        </w:rPr>
        <w:t>Z</w:t>
      </w:r>
      <w:r w:rsidRPr="005D1D5A">
        <w:rPr>
          <w:rFonts w:ascii="Times New Roman" w:eastAsia="Times New Roman" w:hAnsi="Times New Roman" w:cs="Times New Roman"/>
          <w:color w:val="00000A"/>
          <w:kern w:val="0"/>
          <w:lang w:eastAsia="ar-SA"/>
        </w:rPr>
        <w:t xml:space="preserve">amawiającego wskutek naruszenia zasady DNSH lub standardów dostępności przez Wykonawcę w zakresie realizacji </w:t>
      </w:r>
      <w:r>
        <w:rPr>
          <w:rFonts w:ascii="Times New Roman" w:eastAsia="Times New Roman" w:hAnsi="Times New Roman" w:cs="Times New Roman"/>
          <w:color w:val="00000A"/>
          <w:kern w:val="0"/>
          <w:lang w:eastAsia="ar-SA"/>
        </w:rPr>
        <w:t>P</w:t>
      </w:r>
      <w:r w:rsidRPr="005D1D5A">
        <w:rPr>
          <w:rFonts w:ascii="Times New Roman" w:eastAsia="Times New Roman" w:hAnsi="Times New Roman" w:cs="Times New Roman"/>
          <w:color w:val="00000A"/>
          <w:kern w:val="0"/>
          <w:lang w:eastAsia="ar-SA"/>
        </w:rPr>
        <w:t xml:space="preserve">rzedmiotu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 O potrąceniu Zamawiający zawiadomi Wykonawcę w formie pisemnej wraz z podaniem uzasadnienia.</w:t>
      </w:r>
    </w:p>
    <w:p w14:paraId="62852A8A" w14:textId="77777777" w:rsidR="004A4C02" w:rsidRPr="005D1D5A" w:rsidRDefault="004A4C02" w:rsidP="00644DB5">
      <w:pPr>
        <w:widowControl/>
        <w:numPr>
          <w:ilvl w:val="0"/>
          <w:numId w:val="54"/>
        </w:numPr>
        <w:tabs>
          <w:tab w:val="left" w:pos="426"/>
          <w:tab w:val="left" w:pos="852"/>
          <w:tab w:val="left" w:pos="1648"/>
        </w:tabs>
        <w:autoSpaceDN w:val="0"/>
        <w:ind w:left="340"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Jeżeli kara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mowna nie pokryje poniesionej szkody, Zamawiający może dochodzić odszkodowania uzupełniającego na zasadach ogólnych.</w:t>
      </w:r>
    </w:p>
    <w:p w14:paraId="29BDD4FD" w14:textId="77777777" w:rsidR="004A4C02" w:rsidRPr="005D1D5A" w:rsidRDefault="004A4C02" w:rsidP="00644DB5">
      <w:pPr>
        <w:widowControl/>
        <w:numPr>
          <w:ilvl w:val="0"/>
          <w:numId w:val="54"/>
        </w:numPr>
        <w:tabs>
          <w:tab w:val="left" w:pos="426"/>
          <w:tab w:val="left" w:pos="852"/>
          <w:tab w:val="left" w:pos="1648"/>
        </w:tabs>
        <w:autoSpaceDN w:val="0"/>
        <w:ind w:left="340"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Postanowienia </w:t>
      </w:r>
      <w:r>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mowy dotyczące kar umownych pozostają wiążące dla </w:t>
      </w:r>
      <w:r>
        <w:rPr>
          <w:rFonts w:ascii="Times New Roman" w:eastAsia="Times New Roman" w:hAnsi="Times New Roman" w:cs="Times New Roman"/>
          <w:color w:val="00000A"/>
          <w:kern w:val="0"/>
          <w:lang w:eastAsia="ar-SA"/>
        </w:rPr>
        <w:t>S</w:t>
      </w:r>
      <w:r w:rsidRPr="005D1D5A">
        <w:rPr>
          <w:rFonts w:ascii="Times New Roman" w:eastAsia="Times New Roman" w:hAnsi="Times New Roman" w:cs="Times New Roman"/>
          <w:color w:val="00000A"/>
          <w:kern w:val="0"/>
          <w:lang w:eastAsia="ar-SA"/>
        </w:rPr>
        <w:t xml:space="preserve">tron w przypadku odstąpienia od umowy przez którąkolwiek ze </w:t>
      </w:r>
      <w:r>
        <w:rPr>
          <w:rFonts w:ascii="Times New Roman" w:eastAsia="Times New Roman" w:hAnsi="Times New Roman" w:cs="Times New Roman"/>
          <w:color w:val="00000A"/>
          <w:kern w:val="0"/>
          <w:lang w:eastAsia="ar-SA"/>
        </w:rPr>
        <w:t>S</w:t>
      </w:r>
      <w:r w:rsidRPr="005D1D5A">
        <w:rPr>
          <w:rFonts w:ascii="Times New Roman" w:eastAsia="Times New Roman" w:hAnsi="Times New Roman" w:cs="Times New Roman"/>
          <w:color w:val="00000A"/>
          <w:kern w:val="0"/>
          <w:lang w:eastAsia="ar-SA"/>
        </w:rPr>
        <w:t>tron.</w:t>
      </w:r>
    </w:p>
    <w:p w14:paraId="72A0B41D" w14:textId="77777777" w:rsidR="004A4C02" w:rsidRDefault="004A4C02" w:rsidP="00644DB5">
      <w:pPr>
        <w:widowControl/>
        <w:numPr>
          <w:ilvl w:val="0"/>
          <w:numId w:val="54"/>
        </w:numPr>
        <w:tabs>
          <w:tab w:val="left" w:pos="426"/>
          <w:tab w:val="left" w:pos="852"/>
          <w:tab w:val="left" w:pos="1648"/>
        </w:tabs>
        <w:autoSpaceDN w:val="0"/>
        <w:ind w:left="340" w:hanging="34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2CD82A6" w14:textId="77777777" w:rsidR="004837DB" w:rsidRPr="005D1D5A" w:rsidRDefault="004837DB" w:rsidP="004837DB">
      <w:pPr>
        <w:widowControl/>
        <w:tabs>
          <w:tab w:val="left" w:pos="426"/>
          <w:tab w:val="left" w:pos="852"/>
          <w:tab w:val="left" w:pos="1648"/>
        </w:tabs>
        <w:autoSpaceDN w:val="0"/>
        <w:ind w:left="340"/>
        <w:rPr>
          <w:rFonts w:ascii="Times New Roman" w:eastAsia="Times New Roman" w:hAnsi="Times New Roman" w:cs="Times New Roman"/>
          <w:color w:val="00000A"/>
          <w:kern w:val="0"/>
          <w:lang w:eastAsia="ar-SA"/>
        </w:rPr>
      </w:pPr>
    </w:p>
    <w:p w14:paraId="6727CD42" w14:textId="77777777" w:rsidR="004837DB" w:rsidRPr="006533B8" w:rsidRDefault="004837DB" w:rsidP="004837DB">
      <w:pPr>
        <w:pStyle w:val="Standard"/>
        <w:spacing w:line="240" w:lineRule="auto"/>
        <w:jc w:val="center"/>
        <w:rPr>
          <w:b/>
          <w:bCs/>
          <w:kern w:val="0"/>
          <w:sz w:val="22"/>
          <w:szCs w:val="22"/>
        </w:rPr>
      </w:pPr>
      <w:r w:rsidRPr="006533B8">
        <w:rPr>
          <w:b/>
          <w:bCs/>
          <w:kern w:val="0"/>
          <w:sz w:val="22"/>
          <w:szCs w:val="22"/>
        </w:rPr>
        <w:t>§ 9</w:t>
      </w:r>
    </w:p>
    <w:p w14:paraId="7CFA58FB" w14:textId="77777777" w:rsidR="004837DB" w:rsidRPr="006533B8" w:rsidRDefault="004837DB" w:rsidP="004837DB">
      <w:pPr>
        <w:pStyle w:val="Standard"/>
        <w:spacing w:line="240" w:lineRule="auto"/>
        <w:jc w:val="center"/>
        <w:rPr>
          <w:b/>
          <w:bCs/>
          <w:kern w:val="0"/>
          <w:sz w:val="22"/>
          <w:szCs w:val="22"/>
        </w:rPr>
      </w:pPr>
      <w:r w:rsidRPr="006533B8">
        <w:rPr>
          <w:b/>
          <w:bCs/>
          <w:kern w:val="0"/>
          <w:sz w:val="22"/>
          <w:szCs w:val="22"/>
          <w:lang w:eastAsia="zh-CN"/>
        </w:rPr>
        <w:t xml:space="preserve">Odstąpienie od </w:t>
      </w:r>
      <w:r>
        <w:rPr>
          <w:b/>
          <w:bCs/>
          <w:kern w:val="0"/>
          <w:sz w:val="22"/>
          <w:szCs w:val="22"/>
          <w:lang w:eastAsia="zh-CN"/>
        </w:rPr>
        <w:t>U</w:t>
      </w:r>
      <w:r w:rsidRPr="006533B8">
        <w:rPr>
          <w:b/>
          <w:bCs/>
          <w:kern w:val="0"/>
          <w:sz w:val="22"/>
          <w:szCs w:val="22"/>
          <w:lang w:eastAsia="zh-CN"/>
        </w:rPr>
        <w:t>mowy</w:t>
      </w:r>
    </w:p>
    <w:p w14:paraId="2B3486A0" w14:textId="77777777" w:rsidR="004837DB" w:rsidRPr="00690523" w:rsidRDefault="004837DB" w:rsidP="00644DB5">
      <w:pPr>
        <w:pStyle w:val="Standard"/>
        <w:numPr>
          <w:ilvl w:val="0"/>
          <w:numId w:val="67"/>
        </w:numPr>
        <w:shd w:val="clear" w:color="auto" w:fill="FFFFFF"/>
        <w:tabs>
          <w:tab w:val="left" w:pos="426"/>
          <w:tab w:val="left" w:pos="568"/>
        </w:tabs>
        <w:autoSpaceDN w:val="0"/>
        <w:spacing w:line="240" w:lineRule="auto"/>
        <w:ind w:left="426" w:hanging="426"/>
        <w:jc w:val="both"/>
        <w:rPr>
          <w:kern w:val="0"/>
          <w:sz w:val="22"/>
          <w:szCs w:val="22"/>
        </w:rPr>
      </w:pPr>
      <w:r w:rsidRPr="00690523">
        <w:rPr>
          <w:rFonts w:eastAsia="Calibri"/>
          <w:kern w:val="0"/>
          <w:sz w:val="22"/>
          <w:szCs w:val="22"/>
          <w:lang w:eastAsia="zh-CN"/>
        </w:rPr>
        <w:t xml:space="preserve">Zamawiającemu przysługuje prawo odstąpienia od </w:t>
      </w:r>
      <w:r>
        <w:rPr>
          <w:rFonts w:eastAsia="Calibri"/>
          <w:kern w:val="0"/>
          <w:sz w:val="22"/>
          <w:szCs w:val="22"/>
          <w:lang w:eastAsia="zh-CN"/>
        </w:rPr>
        <w:t>U</w:t>
      </w:r>
      <w:r w:rsidRPr="00690523">
        <w:rPr>
          <w:rFonts w:eastAsia="Calibri"/>
          <w:kern w:val="0"/>
          <w:sz w:val="22"/>
          <w:szCs w:val="22"/>
          <w:lang w:eastAsia="zh-CN"/>
        </w:rPr>
        <w:t>mowy w przypadkach określonych w art. 456 ust. 1 pkt. 2 u.p.z.p.  jeżeli zachodzi co najmniej jedna z następujących okoliczności:</w:t>
      </w:r>
    </w:p>
    <w:p w14:paraId="191D8244" w14:textId="77777777" w:rsidR="004837DB" w:rsidRPr="00690523" w:rsidRDefault="004837DB" w:rsidP="00644DB5">
      <w:pPr>
        <w:pStyle w:val="Standard"/>
        <w:numPr>
          <w:ilvl w:val="0"/>
          <w:numId w:val="68"/>
        </w:numPr>
        <w:tabs>
          <w:tab w:val="left" w:pos="426"/>
        </w:tabs>
        <w:suppressAutoHyphens w:val="0"/>
        <w:autoSpaceDN w:val="0"/>
        <w:spacing w:line="240" w:lineRule="auto"/>
        <w:ind w:left="709" w:hanging="425"/>
        <w:jc w:val="both"/>
        <w:rPr>
          <w:kern w:val="0"/>
          <w:sz w:val="22"/>
          <w:szCs w:val="22"/>
        </w:rPr>
      </w:pPr>
      <w:r w:rsidRPr="00690523">
        <w:rPr>
          <w:rFonts w:eastAsia="Calibri"/>
          <w:kern w:val="0"/>
          <w:sz w:val="22"/>
          <w:szCs w:val="22"/>
          <w:lang w:eastAsia="zh-CN"/>
        </w:rPr>
        <w:t xml:space="preserve">dokonano zmiany umowy z naruszeniem art. 454 i art. 455 u.p.z.p. (w części </w:t>
      </w:r>
      <w:r>
        <w:rPr>
          <w:rFonts w:eastAsia="Calibri"/>
          <w:kern w:val="0"/>
          <w:sz w:val="22"/>
          <w:szCs w:val="22"/>
          <w:lang w:eastAsia="zh-CN"/>
        </w:rPr>
        <w:t>U</w:t>
      </w:r>
      <w:r w:rsidRPr="00690523">
        <w:rPr>
          <w:rFonts w:eastAsia="Calibri"/>
          <w:kern w:val="0"/>
          <w:sz w:val="22"/>
          <w:szCs w:val="22"/>
          <w:lang w:eastAsia="zh-CN"/>
        </w:rPr>
        <w:t>mowy której zmiana dotyczy)</w:t>
      </w:r>
      <w:r>
        <w:rPr>
          <w:rFonts w:eastAsia="Calibri"/>
          <w:kern w:val="0"/>
          <w:sz w:val="22"/>
          <w:szCs w:val="22"/>
          <w:lang w:eastAsia="zh-CN"/>
        </w:rPr>
        <w:t>,</w:t>
      </w:r>
    </w:p>
    <w:p w14:paraId="1C1B31E3" w14:textId="77777777" w:rsidR="004837DB" w:rsidRPr="00690523" w:rsidRDefault="004837DB" w:rsidP="00644DB5">
      <w:pPr>
        <w:pStyle w:val="Standard"/>
        <w:numPr>
          <w:ilvl w:val="0"/>
          <w:numId w:val="60"/>
        </w:numPr>
        <w:tabs>
          <w:tab w:val="left" w:pos="426"/>
        </w:tabs>
        <w:suppressAutoHyphens w:val="0"/>
        <w:autoSpaceDN w:val="0"/>
        <w:spacing w:line="240" w:lineRule="auto"/>
        <w:ind w:left="709" w:hanging="425"/>
        <w:jc w:val="both"/>
        <w:rPr>
          <w:kern w:val="0"/>
          <w:sz w:val="22"/>
          <w:szCs w:val="22"/>
        </w:rPr>
      </w:pPr>
      <w:r>
        <w:rPr>
          <w:rFonts w:eastAsia="Calibri"/>
          <w:kern w:val="0"/>
          <w:sz w:val="22"/>
          <w:szCs w:val="22"/>
          <w:lang w:eastAsia="zh-CN"/>
        </w:rPr>
        <w:t>W</w:t>
      </w:r>
      <w:r w:rsidRPr="00690523">
        <w:rPr>
          <w:rFonts w:eastAsia="Calibri"/>
          <w:kern w:val="0"/>
          <w:sz w:val="22"/>
          <w:szCs w:val="22"/>
          <w:lang w:eastAsia="zh-CN"/>
        </w:rPr>
        <w:t>ykonawca w chwili zawarcia umowy podlegał wykluczeniu na podstawie art. 108 u.p.z.p.</w:t>
      </w:r>
      <w:r>
        <w:rPr>
          <w:rFonts w:eastAsia="Calibri"/>
          <w:kern w:val="0"/>
          <w:sz w:val="22"/>
          <w:szCs w:val="22"/>
          <w:lang w:eastAsia="zh-CN"/>
        </w:rPr>
        <w:t>,</w:t>
      </w:r>
    </w:p>
    <w:p w14:paraId="5A559A5E" w14:textId="77777777" w:rsidR="004837DB" w:rsidRPr="00690523" w:rsidRDefault="004837DB" w:rsidP="00644DB5">
      <w:pPr>
        <w:pStyle w:val="Standard"/>
        <w:numPr>
          <w:ilvl w:val="0"/>
          <w:numId w:val="60"/>
        </w:numPr>
        <w:tabs>
          <w:tab w:val="left" w:pos="426"/>
        </w:tabs>
        <w:suppressAutoHyphens w:val="0"/>
        <w:autoSpaceDN w:val="0"/>
        <w:spacing w:line="240" w:lineRule="auto"/>
        <w:ind w:left="709" w:hanging="425"/>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Pr>
          <w:rFonts w:eastAsia="Calibri"/>
          <w:bCs/>
          <w:kern w:val="0"/>
          <w:sz w:val="22"/>
          <w:szCs w:val="22"/>
          <w:lang w:eastAsia="pl-PL"/>
        </w:rPr>
        <w:t>.</w:t>
      </w:r>
    </w:p>
    <w:p w14:paraId="210FFE3D" w14:textId="77777777" w:rsidR="004837DB" w:rsidRPr="00690523" w:rsidRDefault="004837DB" w:rsidP="00644DB5">
      <w:pPr>
        <w:pStyle w:val="Standard"/>
        <w:numPr>
          <w:ilvl w:val="0"/>
          <w:numId w:val="69"/>
        </w:numPr>
        <w:tabs>
          <w:tab w:val="left" w:pos="426"/>
        </w:tabs>
        <w:suppressAutoHyphens w:val="0"/>
        <w:autoSpaceDN w:val="0"/>
        <w:spacing w:line="240" w:lineRule="auto"/>
        <w:ind w:left="426" w:hanging="426"/>
        <w:jc w:val="both"/>
        <w:rPr>
          <w:kern w:val="0"/>
          <w:sz w:val="22"/>
          <w:szCs w:val="22"/>
        </w:rPr>
      </w:pPr>
      <w:r w:rsidRPr="00690523">
        <w:rPr>
          <w:rFonts w:eastAsia="Calibri"/>
          <w:kern w:val="0"/>
          <w:sz w:val="22"/>
          <w:szCs w:val="22"/>
          <w:lang w:eastAsia="zh-CN"/>
        </w:rPr>
        <w:t xml:space="preserve">Strony postanawiają, że oprócz przypadków wymienionych w ustawie Kodeks Cywilny przysługuje im prawo do odstąpienia od </w:t>
      </w:r>
      <w:r>
        <w:rPr>
          <w:rFonts w:eastAsia="Calibri"/>
          <w:kern w:val="0"/>
          <w:sz w:val="22"/>
          <w:szCs w:val="22"/>
          <w:lang w:eastAsia="zh-CN"/>
        </w:rPr>
        <w:t>U</w:t>
      </w:r>
      <w:r w:rsidRPr="00690523">
        <w:rPr>
          <w:rFonts w:eastAsia="Calibri"/>
          <w:kern w:val="0"/>
          <w:sz w:val="22"/>
          <w:szCs w:val="22"/>
          <w:lang w:eastAsia="zh-CN"/>
        </w:rPr>
        <w:t>mowy w terminie 30 dni od powzięcia wiadomości o opisanych poniżej okolicznościach</w:t>
      </w:r>
      <w:r>
        <w:rPr>
          <w:rFonts w:eastAsia="Calibri"/>
          <w:kern w:val="0"/>
          <w:sz w:val="22"/>
          <w:szCs w:val="22"/>
          <w:lang w:eastAsia="zh-CN"/>
        </w:rPr>
        <w:t>:</w:t>
      </w:r>
    </w:p>
    <w:p w14:paraId="7D9927D3" w14:textId="77777777" w:rsidR="004837DB" w:rsidRPr="00690523" w:rsidRDefault="004837DB" w:rsidP="00644DB5">
      <w:pPr>
        <w:pStyle w:val="Standard"/>
        <w:numPr>
          <w:ilvl w:val="1"/>
          <w:numId w:val="59"/>
        </w:numPr>
        <w:tabs>
          <w:tab w:val="left" w:pos="426"/>
        </w:tabs>
        <w:autoSpaceDN w:val="0"/>
        <w:spacing w:line="240" w:lineRule="auto"/>
        <w:ind w:left="284" w:firstLine="0"/>
        <w:jc w:val="both"/>
        <w:rPr>
          <w:kern w:val="0"/>
          <w:sz w:val="22"/>
          <w:szCs w:val="22"/>
        </w:rPr>
      </w:pPr>
      <w:r w:rsidRPr="00690523">
        <w:rPr>
          <w:kern w:val="0"/>
          <w:sz w:val="22"/>
          <w:szCs w:val="22"/>
          <w:lang w:eastAsia="zh-CN"/>
        </w:rPr>
        <w:t>Zamawiający może odstąpić od umowy:</w:t>
      </w:r>
    </w:p>
    <w:p w14:paraId="7799B64C" w14:textId="0DA4CED6" w:rsidR="004837DB" w:rsidRDefault="004837DB" w:rsidP="00644DB5">
      <w:pPr>
        <w:pStyle w:val="Standard"/>
        <w:numPr>
          <w:ilvl w:val="0"/>
          <w:numId w:val="73"/>
        </w:numPr>
        <w:tabs>
          <w:tab w:val="left" w:pos="426"/>
          <w:tab w:val="left" w:pos="2553"/>
        </w:tabs>
        <w:autoSpaceDN w:val="0"/>
        <w:spacing w:line="240" w:lineRule="auto"/>
        <w:ind w:left="709" w:hanging="425"/>
        <w:jc w:val="both"/>
        <w:rPr>
          <w:kern w:val="0"/>
          <w:sz w:val="22"/>
          <w:szCs w:val="22"/>
        </w:rPr>
      </w:pPr>
      <w:r w:rsidRPr="00690523">
        <w:rPr>
          <w:kern w:val="0"/>
          <w:sz w:val="22"/>
          <w:szCs w:val="22"/>
          <w:lang w:eastAsia="zh-CN"/>
        </w:rPr>
        <w:t xml:space="preserve">w razie wystąpienia istotnej zmiany okoliczności powodującej, że wykonanie </w:t>
      </w:r>
      <w:r>
        <w:rPr>
          <w:kern w:val="0"/>
          <w:sz w:val="22"/>
          <w:szCs w:val="22"/>
          <w:lang w:eastAsia="zh-CN"/>
        </w:rPr>
        <w:t>U</w:t>
      </w:r>
      <w:r w:rsidRPr="00690523">
        <w:rPr>
          <w:kern w:val="0"/>
          <w:sz w:val="22"/>
          <w:szCs w:val="22"/>
          <w:lang w:eastAsia="zh-CN"/>
        </w:rPr>
        <w:t>mowy nie leży</w:t>
      </w:r>
      <w:r>
        <w:rPr>
          <w:kern w:val="0"/>
          <w:sz w:val="22"/>
          <w:szCs w:val="22"/>
          <w:lang w:eastAsia="zh-CN"/>
        </w:rPr>
        <w:t xml:space="preserve"> </w:t>
      </w:r>
      <w:r w:rsidRPr="00690523">
        <w:rPr>
          <w:kern w:val="0"/>
          <w:sz w:val="22"/>
          <w:szCs w:val="22"/>
          <w:lang w:eastAsia="zh-CN"/>
        </w:rPr>
        <w:t xml:space="preserve">w interesie publicznym, czego nie można było przewidzieć w chwili zawarcia </w:t>
      </w:r>
      <w:r>
        <w:rPr>
          <w:kern w:val="0"/>
          <w:sz w:val="22"/>
          <w:szCs w:val="22"/>
          <w:lang w:eastAsia="zh-CN"/>
        </w:rPr>
        <w:t>U</w:t>
      </w:r>
      <w:r w:rsidRPr="00690523">
        <w:rPr>
          <w:kern w:val="0"/>
          <w:sz w:val="22"/>
          <w:szCs w:val="22"/>
          <w:lang w:eastAsia="zh-CN"/>
        </w:rPr>
        <w:t>mowy, lub dalsze wykonywanie umowy może zagrozić istotnemu bezpieczeństwu państwa lub bezpieczeństwu publicznemu,</w:t>
      </w:r>
    </w:p>
    <w:p w14:paraId="5EF36A22" w14:textId="77777777" w:rsidR="004837DB" w:rsidRDefault="004837DB" w:rsidP="00644DB5">
      <w:pPr>
        <w:pStyle w:val="Standard"/>
        <w:numPr>
          <w:ilvl w:val="0"/>
          <w:numId w:val="73"/>
        </w:numPr>
        <w:tabs>
          <w:tab w:val="left" w:pos="426"/>
          <w:tab w:val="left" w:pos="2553"/>
        </w:tabs>
        <w:autoSpaceDN w:val="0"/>
        <w:spacing w:line="240" w:lineRule="auto"/>
        <w:ind w:left="709" w:hanging="425"/>
        <w:jc w:val="both"/>
        <w:rPr>
          <w:kern w:val="0"/>
          <w:sz w:val="22"/>
          <w:szCs w:val="22"/>
        </w:rPr>
      </w:pPr>
      <w:r w:rsidRPr="004837DB">
        <w:rPr>
          <w:kern w:val="0"/>
          <w:sz w:val="22"/>
          <w:szCs w:val="22"/>
          <w:lang w:eastAsia="zh-CN"/>
        </w:rPr>
        <w:t>Wykonawca rozwiązał firmę lub utracił uprawnienia do prowadzenia działalności gospodarczej</w:t>
      </w:r>
      <w:r w:rsidRPr="004837DB">
        <w:rPr>
          <w:kern w:val="0"/>
          <w:sz w:val="22"/>
          <w:szCs w:val="22"/>
          <w:lang w:eastAsia="zh-CN"/>
        </w:rPr>
        <w:br/>
        <w:t xml:space="preserve"> w zakresie objętym zamówieniem,</w:t>
      </w:r>
    </w:p>
    <w:p w14:paraId="3B3B832D" w14:textId="77777777" w:rsidR="004837DB" w:rsidRDefault="004837DB" w:rsidP="00644DB5">
      <w:pPr>
        <w:pStyle w:val="Standard"/>
        <w:numPr>
          <w:ilvl w:val="0"/>
          <w:numId w:val="73"/>
        </w:numPr>
        <w:tabs>
          <w:tab w:val="left" w:pos="426"/>
          <w:tab w:val="left" w:pos="2553"/>
        </w:tabs>
        <w:autoSpaceDN w:val="0"/>
        <w:spacing w:line="240" w:lineRule="auto"/>
        <w:ind w:left="709" w:hanging="425"/>
        <w:jc w:val="both"/>
        <w:rPr>
          <w:kern w:val="0"/>
          <w:sz w:val="22"/>
          <w:szCs w:val="22"/>
        </w:rPr>
      </w:pPr>
      <w:r w:rsidRPr="004837DB">
        <w:rPr>
          <w:kern w:val="0"/>
          <w:sz w:val="22"/>
          <w:szCs w:val="22"/>
          <w:lang w:eastAsia="zh-CN"/>
        </w:rPr>
        <w:t>Wykonawca jest w zwłoce w wydaniu towaru lub usunięciu stwierdzonych wad, braków lub niezgodności towaru z umową o 5 dni roboczych ponad terminy określone w Umowie,</w:t>
      </w:r>
    </w:p>
    <w:p w14:paraId="7524339B" w14:textId="77777777" w:rsidR="004837DB" w:rsidRDefault="004837DB" w:rsidP="00644DB5">
      <w:pPr>
        <w:pStyle w:val="Standard"/>
        <w:numPr>
          <w:ilvl w:val="0"/>
          <w:numId w:val="73"/>
        </w:numPr>
        <w:tabs>
          <w:tab w:val="left" w:pos="426"/>
          <w:tab w:val="left" w:pos="2553"/>
        </w:tabs>
        <w:autoSpaceDN w:val="0"/>
        <w:spacing w:line="240" w:lineRule="auto"/>
        <w:ind w:left="709" w:hanging="425"/>
        <w:jc w:val="both"/>
        <w:rPr>
          <w:kern w:val="0"/>
          <w:sz w:val="22"/>
          <w:szCs w:val="22"/>
        </w:rPr>
      </w:pPr>
      <w:r w:rsidRPr="004837DB">
        <w:rPr>
          <w:kern w:val="0"/>
          <w:sz w:val="22"/>
          <w:szCs w:val="22"/>
          <w:lang w:eastAsia="zh-CN"/>
        </w:rPr>
        <w:t>Wykonawca trzykrotnie został ukarany za naruszenie tożsamych obowiązków określonych w Umowie,</w:t>
      </w:r>
    </w:p>
    <w:p w14:paraId="08DCAE7C" w14:textId="2D27B0DF" w:rsidR="004837DB" w:rsidRDefault="004837DB" w:rsidP="00644DB5">
      <w:pPr>
        <w:pStyle w:val="Standard"/>
        <w:numPr>
          <w:ilvl w:val="0"/>
          <w:numId w:val="73"/>
        </w:numPr>
        <w:tabs>
          <w:tab w:val="left" w:pos="426"/>
          <w:tab w:val="left" w:pos="2553"/>
        </w:tabs>
        <w:autoSpaceDN w:val="0"/>
        <w:spacing w:line="240" w:lineRule="auto"/>
        <w:ind w:left="709" w:hanging="425"/>
        <w:jc w:val="both"/>
        <w:rPr>
          <w:kern w:val="0"/>
          <w:sz w:val="22"/>
          <w:szCs w:val="22"/>
        </w:rPr>
      </w:pPr>
      <w:r w:rsidRPr="004837DB">
        <w:rPr>
          <w:kern w:val="0"/>
          <w:sz w:val="22"/>
          <w:szCs w:val="22"/>
          <w:lang w:eastAsia="zh-CN"/>
        </w:rPr>
        <w:t>w razie niezapewnienia przez Wykonawcę zgodno</w:t>
      </w:r>
      <w:r>
        <w:rPr>
          <w:kern w:val="0"/>
          <w:sz w:val="22"/>
          <w:szCs w:val="22"/>
          <w:lang w:eastAsia="zh-CN"/>
        </w:rPr>
        <w:t>ści realizacji przedmiotu umowy</w:t>
      </w:r>
      <w:r w:rsidRPr="004837DB">
        <w:rPr>
          <w:kern w:val="0"/>
          <w:sz w:val="22"/>
          <w:szCs w:val="22"/>
          <w:lang w:eastAsia="zh-CN"/>
        </w:rPr>
        <w:t xml:space="preserve"> z wymaganiami/standardami dostępności (</w:t>
      </w:r>
      <w:r w:rsidRPr="004837DB">
        <w:rPr>
          <w:kern w:val="0"/>
          <w:sz w:val="22"/>
          <w:szCs w:val="22"/>
          <w:lang w:eastAsia="pl-PL"/>
        </w:rPr>
        <w:t>„</w:t>
      </w:r>
      <w:r w:rsidRPr="004837DB">
        <w:rPr>
          <w:i/>
          <w:iCs/>
          <w:kern w:val="0"/>
          <w:sz w:val="22"/>
          <w:szCs w:val="22"/>
          <w:lang w:eastAsia="pl-PL"/>
        </w:rPr>
        <w:t>Standardy dostępności dla polityki spójności 2021-2027</w:t>
      </w:r>
      <w:r w:rsidRPr="004837DB">
        <w:rPr>
          <w:kern w:val="0"/>
          <w:sz w:val="22"/>
          <w:szCs w:val="22"/>
          <w:lang w:eastAsia="pl-PL"/>
        </w:rPr>
        <w:t>”)</w:t>
      </w:r>
      <w:r w:rsidRPr="004837DB">
        <w:rPr>
          <w:kern w:val="0"/>
          <w:sz w:val="22"/>
          <w:szCs w:val="22"/>
          <w:lang w:eastAsia="zh-CN"/>
        </w:rPr>
        <w:t>,</w:t>
      </w:r>
    </w:p>
    <w:p w14:paraId="151E7130" w14:textId="77777777" w:rsidR="004837DB" w:rsidRPr="004837DB" w:rsidRDefault="004837DB" w:rsidP="00644DB5">
      <w:pPr>
        <w:pStyle w:val="Standard"/>
        <w:numPr>
          <w:ilvl w:val="0"/>
          <w:numId w:val="73"/>
        </w:numPr>
        <w:tabs>
          <w:tab w:val="left" w:pos="426"/>
          <w:tab w:val="left" w:pos="2553"/>
        </w:tabs>
        <w:autoSpaceDN w:val="0"/>
        <w:spacing w:line="240" w:lineRule="auto"/>
        <w:ind w:left="709" w:hanging="425"/>
        <w:jc w:val="both"/>
        <w:rPr>
          <w:kern w:val="0"/>
          <w:sz w:val="22"/>
          <w:szCs w:val="22"/>
        </w:rPr>
      </w:pPr>
      <w:r w:rsidRPr="004837DB">
        <w:rPr>
          <w:kern w:val="0"/>
          <w:sz w:val="22"/>
          <w:szCs w:val="22"/>
          <w:lang w:eastAsia="zh-CN"/>
        </w:rPr>
        <w:t>w razie niezapewnienia przez Wykonawcę zgodności realizacji przedmiotu Umowy z zasadą DNSH</w:t>
      </w:r>
      <w:r w:rsidRPr="004837DB">
        <w:rPr>
          <w:rFonts w:eastAsia="Arial Unicode MS"/>
          <w:kern w:val="0"/>
          <w:sz w:val="22"/>
          <w:szCs w:val="22"/>
        </w:rPr>
        <w:t xml:space="preserve"> (Do No Significant Harm – „nie czyń poważnych szkód”).</w:t>
      </w:r>
    </w:p>
    <w:p w14:paraId="4BE9035F" w14:textId="77777777" w:rsidR="004837DB" w:rsidRPr="00690523" w:rsidRDefault="004837DB" w:rsidP="00644DB5">
      <w:pPr>
        <w:pStyle w:val="Standard"/>
        <w:numPr>
          <w:ilvl w:val="0"/>
          <w:numId w:val="70"/>
        </w:numPr>
        <w:tabs>
          <w:tab w:val="left" w:pos="426"/>
        </w:tabs>
        <w:autoSpaceDN w:val="0"/>
        <w:spacing w:line="240" w:lineRule="auto"/>
        <w:ind w:left="284" w:firstLine="0"/>
        <w:jc w:val="both"/>
        <w:rPr>
          <w:kern w:val="0"/>
          <w:sz w:val="22"/>
          <w:szCs w:val="22"/>
        </w:rPr>
      </w:pPr>
      <w:r w:rsidRPr="00690523">
        <w:rPr>
          <w:kern w:val="0"/>
          <w:sz w:val="22"/>
          <w:szCs w:val="22"/>
          <w:lang w:eastAsia="zh-CN"/>
        </w:rPr>
        <w:t xml:space="preserve">Wykonawca może odstąpić od </w:t>
      </w:r>
      <w:r>
        <w:rPr>
          <w:kern w:val="0"/>
          <w:sz w:val="22"/>
          <w:szCs w:val="22"/>
          <w:lang w:eastAsia="zh-CN"/>
        </w:rPr>
        <w:t>U</w:t>
      </w:r>
      <w:r w:rsidRPr="00690523">
        <w:rPr>
          <w:kern w:val="0"/>
          <w:sz w:val="22"/>
          <w:szCs w:val="22"/>
          <w:lang w:eastAsia="zh-CN"/>
        </w:rPr>
        <w:t>mowy jeżeli:</w:t>
      </w:r>
    </w:p>
    <w:p w14:paraId="4533318C" w14:textId="77777777" w:rsidR="004837DB" w:rsidRPr="00690523" w:rsidRDefault="004837DB" w:rsidP="00644DB5">
      <w:pPr>
        <w:pStyle w:val="Standard"/>
        <w:numPr>
          <w:ilvl w:val="0"/>
          <w:numId w:val="71"/>
        </w:numPr>
        <w:tabs>
          <w:tab w:val="left" w:pos="426"/>
        </w:tabs>
        <w:autoSpaceDN w:val="0"/>
        <w:spacing w:line="240" w:lineRule="auto"/>
        <w:ind w:left="709" w:hanging="425"/>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800A020" w14:textId="77777777" w:rsidR="004837DB" w:rsidRPr="00690523" w:rsidRDefault="004837DB" w:rsidP="00644DB5">
      <w:pPr>
        <w:pStyle w:val="Standard"/>
        <w:numPr>
          <w:ilvl w:val="0"/>
          <w:numId w:val="72"/>
        </w:numPr>
        <w:tabs>
          <w:tab w:val="left" w:pos="426"/>
        </w:tabs>
        <w:autoSpaceDN w:val="0"/>
        <w:spacing w:line="240" w:lineRule="auto"/>
        <w:ind w:left="425" w:hanging="425"/>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2B0BC46B" w14:textId="77777777" w:rsidR="004837DB" w:rsidRPr="00690523" w:rsidRDefault="004837DB" w:rsidP="00644DB5">
      <w:pPr>
        <w:pStyle w:val="Standard"/>
        <w:numPr>
          <w:ilvl w:val="0"/>
          <w:numId w:val="66"/>
        </w:numPr>
        <w:tabs>
          <w:tab w:val="left" w:pos="426"/>
        </w:tabs>
        <w:autoSpaceDN w:val="0"/>
        <w:spacing w:line="240" w:lineRule="auto"/>
        <w:ind w:left="425" w:hanging="425"/>
        <w:jc w:val="both"/>
        <w:rPr>
          <w:kern w:val="0"/>
          <w:sz w:val="22"/>
          <w:szCs w:val="22"/>
        </w:rPr>
      </w:pPr>
      <w:r w:rsidRPr="00690523">
        <w:rPr>
          <w:kern w:val="0"/>
          <w:sz w:val="22"/>
          <w:szCs w:val="22"/>
          <w:lang w:eastAsia="zh-CN"/>
        </w:rPr>
        <w:t xml:space="preserve">Przed wykonaniem prawa odstąpienia od </w:t>
      </w:r>
      <w:r>
        <w:rPr>
          <w:kern w:val="0"/>
          <w:sz w:val="22"/>
          <w:szCs w:val="22"/>
          <w:lang w:eastAsia="zh-CN"/>
        </w:rPr>
        <w:t>U</w:t>
      </w:r>
      <w:r w:rsidRPr="00690523">
        <w:rPr>
          <w:kern w:val="0"/>
          <w:sz w:val="22"/>
          <w:szCs w:val="22"/>
          <w:lang w:eastAsia="zh-CN"/>
        </w:rPr>
        <w:t xml:space="preserve">mowy, strona zamierzająca odstąpić od </w:t>
      </w:r>
      <w:r>
        <w:rPr>
          <w:kern w:val="0"/>
          <w:sz w:val="22"/>
          <w:szCs w:val="22"/>
          <w:lang w:eastAsia="zh-CN"/>
        </w:rPr>
        <w:t>U</w:t>
      </w:r>
      <w:r w:rsidRPr="00690523">
        <w:rPr>
          <w:kern w:val="0"/>
          <w:sz w:val="22"/>
          <w:szCs w:val="22"/>
          <w:lang w:eastAsia="zh-CN"/>
        </w:rPr>
        <w:t>mowy wyznaczy pisemnie drugiej stronie stosowny termin na usunięcie naruszeń lub usunięcie ich przyczyn, który nie może być jednakże dłuższy niż 5 dni kalendarzowych od dnia otrzymania zawiadomienia.</w:t>
      </w:r>
    </w:p>
    <w:p w14:paraId="7D7AF9B6" w14:textId="77777777" w:rsidR="004837DB" w:rsidRPr="00690523" w:rsidRDefault="004837DB" w:rsidP="00644DB5">
      <w:pPr>
        <w:pStyle w:val="Standard"/>
        <w:numPr>
          <w:ilvl w:val="0"/>
          <w:numId w:val="66"/>
        </w:numPr>
        <w:tabs>
          <w:tab w:val="left" w:pos="426"/>
        </w:tabs>
        <w:autoSpaceDN w:val="0"/>
        <w:spacing w:line="240" w:lineRule="auto"/>
        <w:ind w:left="425" w:hanging="425"/>
        <w:jc w:val="both"/>
        <w:rPr>
          <w:kern w:val="0"/>
          <w:sz w:val="22"/>
          <w:szCs w:val="22"/>
        </w:rPr>
      </w:pPr>
      <w:r w:rsidRPr="00690523">
        <w:rPr>
          <w:kern w:val="0"/>
          <w:sz w:val="22"/>
          <w:szCs w:val="22"/>
          <w:lang w:eastAsia="zh-CN"/>
        </w:rPr>
        <w:t xml:space="preserve">W przypadku odstąpienia przez Zamawiającego od </w:t>
      </w:r>
      <w:r>
        <w:rPr>
          <w:kern w:val="0"/>
          <w:sz w:val="22"/>
          <w:szCs w:val="22"/>
          <w:lang w:eastAsia="zh-CN"/>
        </w:rPr>
        <w:t>U</w:t>
      </w:r>
      <w:r w:rsidRPr="00690523">
        <w:rPr>
          <w:kern w:val="0"/>
          <w:sz w:val="22"/>
          <w:szCs w:val="22"/>
          <w:lang w:eastAsia="zh-CN"/>
        </w:rPr>
        <w:t xml:space="preserve">mowy zgodnie z niniejszym §, Wykonawca może żądać wyłącznie zapłaty wynagrodzenia za </w:t>
      </w:r>
      <w:r>
        <w:rPr>
          <w:kern w:val="0"/>
          <w:sz w:val="22"/>
          <w:szCs w:val="22"/>
          <w:lang w:eastAsia="zh-CN"/>
        </w:rPr>
        <w:t>zakres umowy zrealizowany prawidłowo</w:t>
      </w:r>
      <w:r w:rsidRPr="00690523">
        <w:rPr>
          <w:kern w:val="0"/>
          <w:sz w:val="22"/>
          <w:szCs w:val="22"/>
          <w:lang w:eastAsia="zh-CN"/>
        </w:rPr>
        <w:t xml:space="preserve"> do dnia odstąpienia.</w:t>
      </w:r>
    </w:p>
    <w:p w14:paraId="3D1322A4" w14:textId="77777777" w:rsidR="004837DB" w:rsidRDefault="004837DB" w:rsidP="004837DB">
      <w:pPr>
        <w:pStyle w:val="Standard"/>
        <w:spacing w:line="240" w:lineRule="auto"/>
        <w:jc w:val="center"/>
        <w:rPr>
          <w:b/>
          <w:bCs/>
          <w:kern w:val="0"/>
          <w:sz w:val="22"/>
          <w:szCs w:val="22"/>
          <w:lang w:eastAsia="zh-CN"/>
        </w:rPr>
      </w:pPr>
    </w:p>
    <w:p w14:paraId="43777598" w14:textId="77777777" w:rsidR="004837DB" w:rsidRPr="0091409A" w:rsidRDefault="004837DB" w:rsidP="004837DB">
      <w:pPr>
        <w:pStyle w:val="Standard"/>
        <w:spacing w:line="240" w:lineRule="auto"/>
        <w:jc w:val="center"/>
        <w:rPr>
          <w:b/>
          <w:bCs/>
          <w:kern w:val="0"/>
          <w:sz w:val="22"/>
          <w:szCs w:val="22"/>
        </w:rPr>
      </w:pPr>
      <w:r w:rsidRPr="0091409A">
        <w:rPr>
          <w:b/>
          <w:bCs/>
          <w:kern w:val="0"/>
          <w:sz w:val="22"/>
          <w:szCs w:val="22"/>
          <w:lang w:eastAsia="zh-CN"/>
        </w:rPr>
        <w:t>§ 10</w:t>
      </w:r>
    </w:p>
    <w:p w14:paraId="58E71698" w14:textId="77777777" w:rsidR="004837DB" w:rsidRPr="0091409A" w:rsidRDefault="004837DB" w:rsidP="004837DB">
      <w:pPr>
        <w:pStyle w:val="Standard"/>
        <w:spacing w:line="240" w:lineRule="auto"/>
        <w:jc w:val="center"/>
        <w:rPr>
          <w:b/>
          <w:bCs/>
          <w:kern w:val="0"/>
          <w:sz w:val="22"/>
          <w:szCs w:val="22"/>
        </w:rPr>
      </w:pPr>
      <w:r w:rsidRPr="0091409A">
        <w:rPr>
          <w:b/>
          <w:bCs/>
          <w:kern w:val="0"/>
          <w:sz w:val="22"/>
          <w:szCs w:val="22"/>
          <w:lang w:eastAsia="zh-CN"/>
        </w:rPr>
        <w:t>Siła wyższa</w:t>
      </w:r>
    </w:p>
    <w:p w14:paraId="345A9EE9" w14:textId="77777777" w:rsidR="004837DB" w:rsidRPr="00690523" w:rsidRDefault="004837DB" w:rsidP="00644DB5">
      <w:pPr>
        <w:pStyle w:val="Standard"/>
        <w:widowControl w:val="0"/>
        <w:numPr>
          <w:ilvl w:val="0"/>
          <w:numId w:val="80"/>
        </w:numPr>
        <w:tabs>
          <w:tab w:val="left" w:pos="426"/>
        </w:tabs>
        <w:autoSpaceDN w:val="0"/>
        <w:spacing w:line="240" w:lineRule="auto"/>
        <w:ind w:left="425" w:hanging="425"/>
        <w:jc w:val="both"/>
        <w:rPr>
          <w:kern w:val="0"/>
          <w:sz w:val="22"/>
          <w:szCs w:val="22"/>
        </w:rPr>
      </w:pPr>
      <w:r w:rsidRPr="00690523">
        <w:rPr>
          <w:kern w:val="0"/>
          <w:sz w:val="22"/>
          <w:szCs w:val="22"/>
          <w:lang w:eastAsia="zh-CN"/>
        </w:rPr>
        <w:t xml:space="preserve">Strony niniejszej umowy będą zwolnione z odpowiedzialności za niewypełnienie swoich zobowiązań zawartych w </w:t>
      </w:r>
      <w:r>
        <w:rPr>
          <w:kern w:val="0"/>
          <w:sz w:val="22"/>
          <w:szCs w:val="22"/>
          <w:lang w:eastAsia="zh-CN"/>
        </w:rPr>
        <w:t>U</w:t>
      </w:r>
      <w:r w:rsidRPr="00690523">
        <w:rPr>
          <w:kern w:val="0"/>
          <w:sz w:val="22"/>
          <w:szCs w:val="22"/>
          <w:lang w:eastAsia="zh-CN"/>
        </w:rPr>
        <w:t>mowie, jeżeli okoliczności siły wyższej będą stanowiły przeszkodę w ich wypełnieniu.</w:t>
      </w:r>
    </w:p>
    <w:p w14:paraId="138F1462" w14:textId="77777777" w:rsidR="004837DB" w:rsidRPr="00690523" w:rsidRDefault="004837DB" w:rsidP="00644DB5">
      <w:pPr>
        <w:pStyle w:val="Standard"/>
        <w:widowControl w:val="0"/>
        <w:numPr>
          <w:ilvl w:val="0"/>
          <w:numId w:val="74"/>
        </w:numPr>
        <w:tabs>
          <w:tab w:val="left" w:pos="426"/>
        </w:tabs>
        <w:autoSpaceDN w:val="0"/>
        <w:spacing w:line="240" w:lineRule="auto"/>
        <w:ind w:left="425" w:hanging="425"/>
        <w:jc w:val="both"/>
        <w:rPr>
          <w:kern w:val="0"/>
          <w:sz w:val="22"/>
          <w:szCs w:val="22"/>
        </w:rPr>
      </w:pPr>
      <w:r w:rsidRPr="00690523">
        <w:rPr>
          <w:kern w:val="0"/>
          <w:sz w:val="22"/>
          <w:szCs w:val="22"/>
          <w:lang w:eastAsia="zh-CN"/>
        </w:rPr>
        <w:t xml:space="preserve">Strona może powołać się na okoliczności siły wyższej tylko wtedy, gdy poinformuje ona o tym pisemnie drugą stronę w ciągu 3 dni roboczych od powstania tych okoliczności, o ile poinformowanie drugiej </w:t>
      </w:r>
      <w:r>
        <w:rPr>
          <w:kern w:val="0"/>
          <w:sz w:val="22"/>
          <w:szCs w:val="22"/>
          <w:lang w:eastAsia="zh-CN"/>
        </w:rPr>
        <w:t>S</w:t>
      </w:r>
      <w:r w:rsidRPr="00690523">
        <w:rPr>
          <w:kern w:val="0"/>
          <w:sz w:val="22"/>
          <w:szCs w:val="22"/>
          <w:lang w:eastAsia="zh-CN"/>
        </w:rPr>
        <w:t>trony jest w tym terminie możliwe.</w:t>
      </w:r>
    </w:p>
    <w:p w14:paraId="730DAEDE" w14:textId="77777777" w:rsidR="004837DB" w:rsidRPr="00690523" w:rsidRDefault="004837DB" w:rsidP="00644DB5">
      <w:pPr>
        <w:pStyle w:val="Standard"/>
        <w:widowControl w:val="0"/>
        <w:numPr>
          <w:ilvl w:val="0"/>
          <w:numId w:val="74"/>
        </w:numPr>
        <w:tabs>
          <w:tab w:val="left" w:pos="426"/>
        </w:tabs>
        <w:autoSpaceDN w:val="0"/>
        <w:spacing w:line="240" w:lineRule="auto"/>
        <w:ind w:left="425" w:hanging="425"/>
        <w:jc w:val="both"/>
        <w:rPr>
          <w:kern w:val="0"/>
          <w:sz w:val="22"/>
          <w:szCs w:val="22"/>
        </w:rPr>
      </w:pPr>
      <w:r w:rsidRPr="00690523">
        <w:rPr>
          <w:kern w:val="0"/>
          <w:sz w:val="22"/>
          <w:szCs w:val="22"/>
          <w:lang w:eastAsia="zh-CN"/>
        </w:rPr>
        <w:t xml:space="preserve">Okoliczności zaistnienia siły wyższej muszą zostać udowodnione przez </w:t>
      </w:r>
      <w:r>
        <w:rPr>
          <w:kern w:val="0"/>
          <w:sz w:val="22"/>
          <w:szCs w:val="22"/>
          <w:lang w:eastAsia="zh-CN"/>
        </w:rPr>
        <w:t>S</w:t>
      </w:r>
      <w:r w:rsidRPr="00690523">
        <w:rPr>
          <w:kern w:val="0"/>
          <w:sz w:val="22"/>
          <w:szCs w:val="22"/>
          <w:lang w:eastAsia="zh-CN"/>
        </w:rPr>
        <w:t>tronę, która się na nie powołuje.</w:t>
      </w:r>
    </w:p>
    <w:p w14:paraId="6EFA6E7C" w14:textId="77777777" w:rsidR="004837DB" w:rsidRPr="00690523" w:rsidRDefault="004837DB" w:rsidP="004837DB">
      <w:pPr>
        <w:pStyle w:val="Standard"/>
        <w:spacing w:line="240" w:lineRule="auto"/>
        <w:ind w:right="-99"/>
        <w:jc w:val="center"/>
        <w:rPr>
          <w:bCs/>
          <w:kern w:val="0"/>
          <w:sz w:val="22"/>
          <w:szCs w:val="22"/>
        </w:rPr>
      </w:pPr>
    </w:p>
    <w:p w14:paraId="186D845C" w14:textId="77777777" w:rsidR="004837DB" w:rsidRPr="00004554" w:rsidRDefault="004837DB" w:rsidP="004837DB">
      <w:pPr>
        <w:pStyle w:val="Standard"/>
        <w:spacing w:line="240" w:lineRule="auto"/>
        <w:ind w:right="-99"/>
        <w:jc w:val="center"/>
        <w:rPr>
          <w:b/>
          <w:kern w:val="0"/>
          <w:sz w:val="22"/>
          <w:szCs w:val="22"/>
        </w:rPr>
      </w:pPr>
      <w:r w:rsidRPr="00004554">
        <w:rPr>
          <w:b/>
          <w:kern w:val="0"/>
          <w:sz w:val="22"/>
          <w:szCs w:val="22"/>
        </w:rPr>
        <w:t>§ 11</w:t>
      </w:r>
    </w:p>
    <w:p w14:paraId="3C7B73E5" w14:textId="77777777" w:rsidR="004837DB" w:rsidRPr="00004554" w:rsidRDefault="004837DB" w:rsidP="004837DB">
      <w:pPr>
        <w:pStyle w:val="Standard"/>
        <w:spacing w:line="240" w:lineRule="auto"/>
        <w:ind w:right="-99"/>
        <w:jc w:val="center"/>
        <w:rPr>
          <w:b/>
          <w:kern w:val="0"/>
          <w:sz w:val="22"/>
          <w:szCs w:val="22"/>
        </w:rPr>
      </w:pPr>
      <w:r w:rsidRPr="00004554">
        <w:rPr>
          <w:b/>
          <w:kern w:val="0"/>
          <w:sz w:val="22"/>
          <w:szCs w:val="22"/>
        </w:rPr>
        <w:t xml:space="preserve">Zmiany </w:t>
      </w:r>
      <w:r>
        <w:rPr>
          <w:b/>
          <w:kern w:val="0"/>
          <w:sz w:val="22"/>
          <w:szCs w:val="22"/>
        </w:rPr>
        <w:t>U</w:t>
      </w:r>
      <w:r w:rsidRPr="00004554">
        <w:rPr>
          <w:b/>
          <w:kern w:val="0"/>
          <w:sz w:val="22"/>
          <w:szCs w:val="22"/>
        </w:rPr>
        <w:t>mowy</w:t>
      </w:r>
    </w:p>
    <w:p w14:paraId="6719F40D" w14:textId="77777777" w:rsidR="004837DB" w:rsidRPr="00690523" w:rsidRDefault="004837DB" w:rsidP="00644DB5">
      <w:pPr>
        <w:pStyle w:val="Standard"/>
        <w:numPr>
          <w:ilvl w:val="0"/>
          <w:numId w:val="81"/>
        </w:numPr>
        <w:tabs>
          <w:tab w:val="left" w:pos="426"/>
          <w:tab w:val="left" w:pos="994"/>
        </w:tabs>
        <w:autoSpaceDN w:val="0"/>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69B48B16" w14:textId="77777777" w:rsidR="004837DB" w:rsidRPr="00690523" w:rsidRDefault="004837DB" w:rsidP="00644DB5">
      <w:pPr>
        <w:pStyle w:val="Standard"/>
        <w:numPr>
          <w:ilvl w:val="0"/>
          <w:numId w:val="82"/>
        </w:numPr>
        <w:tabs>
          <w:tab w:val="left" w:pos="426"/>
        </w:tabs>
        <w:autoSpaceDN w:val="0"/>
        <w:spacing w:line="240" w:lineRule="auto"/>
        <w:ind w:left="397" w:firstLine="0"/>
        <w:jc w:val="both"/>
        <w:rPr>
          <w:kern w:val="0"/>
          <w:sz w:val="22"/>
          <w:szCs w:val="22"/>
        </w:rPr>
      </w:pPr>
      <w:r w:rsidRPr="00690523">
        <w:rPr>
          <w:kern w:val="0"/>
          <w:sz w:val="22"/>
          <w:szCs w:val="22"/>
        </w:rPr>
        <w:t xml:space="preserve">zmiany osób odpowiedzialnych za realizację </w:t>
      </w:r>
      <w:r>
        <w:rPr>
          <w:kern w:val="0"/>
          <w:sz w:val="22"/>
          <w:szCs w:val="22"/>
        </w:rPr>
        <w:t>U</w:t>
      </w:r>
      <w:r w:rsidRPr="00690523">
        <w:rPr>
          <w:kern w:val="0"/>
          <w:sz w:val="22"/>
          <w:szCs w:val="22"/>
        </w:rPr>
        <w:t>mowy,</w:t>
      </w:r>
    </w:p>
    <w:p w14:paraId="4E48A834" w14:textId="77777777" w:rsidR="004837DB" w:rsidRPr="00690523" w:rsidRDefault="004837DB" w:rsidP="00644DB5">
      <w:pPr>
        <w:pStyle w:val="Standard"/>
        <w:numPr>
          <w:ilvl w:val="0"/>
          <w:numId w:val="76"/>
        </w:numPr>
        <w:tabs>
          <w:tab w:val="left" w:pos="426"/>
        </w:tabs>
        <w:autoSpaceDN w:val="0"/>
        <w:spacing w:line="240" w:lineRule="auto"/>
        <w:ind w:left="397" w:firstLine="0"/>
        <w:jc w:val="both"/>
        <w:rPr>
          <w:kern w:val="0"/>
          <w:sz w:val="22"/>
          <w:szCs w:val="22"/>
        </w:rPr>
      </w:pPr>
      <w:r w:rsidRPr="00690523">
        <w:rPr>
          <w:kern w:val="0"/>
          <w:sz w:val="22"/>
          <w:szCs w:val="22"/>
        </w:rPr>
        <w:t>zmiany danych teleadresowych,</w:t>
      </w:r>
    </w:p>
    <w:p w14:paraId="5469AB3B" w14:textId="77777777" w:rsidR="004837DB" w:rsidRPr="00690523" w:rsidRDefault="004837DB" w:rsidP="00644DB5">
      <w:pPr>
        <w:pStyle w:val="Standard"/>
        <w:numPr>
          <w:ilvl w:val="0"/>
          <w:numId w:val="76"/>
        </w:numPr>
        <w:tabs>
          <w:tab w:val="left" w:pos="426"/>
        </w:tabs>
        <w:autoSpaceDN w:val="0"/>
        <w:spacing w:line="240" w:lineRule="auto"/>
        <w:ind w:left="397" w:firstLine="0"/>
        <w:jc w:val="both"/>
        <w:rPr>
          <w:kern w:val="0"/>
          <w:sz w:val="22"/>
          <w:szCs w:val="22"/>
        </w:rPr>
      </w:pPr>
      <w:r w:rsidRPr="00690523">
        <w:rPr>
          <w:kern w:val="0"/>
          <w:sz w:val="22"/>
          <w:szCs w:val="22"/>
        </w:rPr>
        <w:t xml:space="preserve">zmiany przywoływanych w przedmiotowej </w:t>
      </w:r>
      <w:r>
        <w:rPr>
          <w:kern w:val="0"/>
          <w:sz w:val="22"/>
          <w:szCs w:val="22"/>
        </w:rPr>
        <w:t>U</w:t>
      </w:r>
      <w:r w:rsidRPr="00690523">
        <w:rPr>
          <w:kern w:val="0"/>
          <w:sz w:val="22"/>
          <w:szCs w:val="22"/>
        </w:rPr>
        <w:t>mowie oraz SWZ ustaw oraz rozporządzeń</w:t>
      </w:r>
      <w:r>
        <w:rPr>
          <w:kern w:val="0"/>
          <w:sz w:val="22"/>
          <w:szCs w:val="22"/>
        </w:rPr>
        <w:t>,</w:t>
      </w:r>
    </w:p>
    <w:p w14:paraId="74DAD630" w14:textId="77777777" w:rsidR="004837DB" w:rsidRPr="00690523" w:rsidRDefault="004837DB" w:rsidP="00644DB5">
      <w:pPr>
        <w:pStyle w:val="Standard"/>
        <w:numPr>
          <w:ilvl w:val="0"/>
          <w:numId w:val="76"/>
        </w:numPr>
        <w:tabs>
          <w:tab w:val="left" w:pos="426"/>
        </w:tabs>
        <w:autoSpaceDN w:val="0"/>
        <w:spacing w:line="240" w:lineRule="auto"/>
        <w:ind w:left="397" w:firstLine="0"/>
        <w:jc w:val="both"/>
        <w:rPr>
          <w:kern w:val="0"/>
          <w:sz w:val="22"/>
          <w:szCs w:val="22"/>
        </w:rPr>
      </w:pPr>
      <w:r w:rsidRPr="00690523">
        <w:rPr>
          <w:kern w:val="0"/>
          <w:sz w:val="22"/>
          <w:szCs w:val="22"/>
        </w:rPr>
        <w:t>w przypadkach określonych w art. 455 ust. 2 u.p.z</w:t>
      </w:r>
      <w:r>
        <w:rPr>
          <w:kern w:val="0"/>
          <w:sz w:val="22"/>
          <w:szCs w:val="22"/>
        </w:rPr>
        <w:t>.</w:t>
      </w:r>
      <w:r w:rsidRPr="00690523">
        <w:rPr>
          <w:kern w:val="0"/>
          <w:sz w:val="22"/>
          <w:szCs w:val="22"/>
        </w:rPr>
        <w:t>p</w:t>
      </w:r>
      <w:r>
        <w:rPr>
          <w:kern w:val="0"/>
          <w:sz w:val="22"/>
          <w:szCs w:val="22"/>
        </w:rPr>
        <w:t>.,</w:t>
      </w:r>
    </w:p>
    <w:p w14:paraId="0A57F4E3" w14:textId="77777777" w:rsidR="004837DB" w:rsidRDefault="004837DB" w:rsidP="00644DB5">
      <w:pPr>
        <w:pStyle w:val="Standard"/>
        <w:numPr>
          <w:ilvl w:val="0"/>
          <w:numId w:val="76"/>
        </w:numPr>
        <w:tabs>
          <w:tab w:val="left" w:pos="426"/>
        </w:tabs>
        <w:autoSpaceDN w:val="0"/>
        <w:spacing w:line="240" w:lineRule="auto"/>
        <w:ind w:left="397" w:firstLine="0"/>
        <w:rPr>
          <w:kern w:val="0"/>
          <w:sz w:val="22"/>
          <w:szCs w:val="22"/>
        </w:rPr>
      </w:pPr>
      <w:r w:rsidRPr="00690523">
        <w:rPr>
          <w:kern w:val="0"/>
          <w:sz w:val="22"/>
          <w:szCs w:val="22"/>
        </w:rPr>
        <w:t xml:space="preserve">zmiany podwykonawców na zasadach określonych w </w:t>
      </w:r>
      <w:r>
        <w:rPr>
          <w:kern w:val="0"/>
          <w:sz w:val="22"/>
          <w:szCs w:val="22"/>
        </w:rPr>
        <w:t>U</w:t>
      </w:r>
      <w:r w:rsidRPr="00690523">
        <w:rPr>
          <w:kern w:val="0"/>
          <w:sz w:val="22"/>
          <w:szCs w:val="22"/>
        </w:rPr>
        <w:t>mowie,</w:t>
      </w:r>
    </w:p>
    <w:p w14:paraId="6B5A6F45" w14:textId="59E41209" w:rsidR="004837DB" w:rsidRPr="00690523" w:rsidRDefault="004837DB" w:rsidP="00644DB5">
      <w:pPr>
        <w:pStyle w:val="Standard"/>
        <w:numPr>
          <w:ilvl w:val="0"/>
          <w:numId w:val="76"/>
        </w:numPr>
        <w:tabs>
          <w:tab w:val="left" w:pos="426"/>
        </w:tabs>
        <w:autoSpaceDN w:val="0"/>
        <w:spacing w:line="240" w:lineRule="auto"/>
        <w:ind w:left="397" w:firstLine="0"/>
        <w:rPr>
          <w:kern w:val="0"/>
          <w:sz w:val="22"/>
          <w:szCs w:val="22"/>
        </w:rPr>
      </w:pPr>
      <w:r>
        <w:rPr>
          <w:kern w:val="0"/>
          <w:sz w:val="22"/>
          <w:szCs w:val="22"/>
        </w:rPr>
        <w:t xml:space="preserve">zmiany terminu realizacji Etapu I zadania I lub zadania II zgodnie z postanowieniami </w:t>
      </w:r>
      <w:r w:rsidRPr="00004554">
        <w:rPr>
          <w:b/>
          <w:bCs/>
          <w:kern w:val="0"/>
          <w:sz w:val="22"/>
          <w:szCs w:val="22"/>
        </w:rPr>
        <w:t>§</w:t>
      </w:r>
      <w:r>
        <w:rPr>
          <w:b/>
          <w:bCs/>
          <w:kern w:val="0"/>
          <w:sz w:val="22"/>
          <w:szCs w:val="22"/>
        </w:rPr>
        <w:t xml:space="preserve"> 1 ust 5</w:t>
      </w:r>
    </w:p>
    <w:p w14:paraId="076B9CDC" w14:textId="77777777" w:rsidR="004837DB" w:rsidRPr="00690523" w:rsidRDefault="004837DB" w:rsidP="00644DB5">
      <w:pPr>
        <w:pStyle w:val="Standard"/>
        <w:numPr>
          <w:ilvl w:val="0"/>
          <w:numId w:val="75"/>
        </w:numPr>
        <w:tabs>
          <w:tab w:val="left" w:pos="426"/>
          <w:tab w:val="left" w:pos="994"/>
        </w:tabs>
        <w:autoSpaceDN w:val="0"/>
        <w:spacing w:line="240" w:lineRule="auto"/>
        <w:ind w:left="425" w:hanging="425"/>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466D61E3" w14:textId="77777777" w:rsidR="004837DB" w:rsidRPr="00690523" w:rsidRDefault="004837DB" w:rsidP="00644DB5">
      <w:pPr>
        <w:pStyle w:val="Standard"/>
        <w:numPr>
          <w:ilvl w:val="0"/>
          <w:numId w:val="75"/>
        </w:numPr>
        <w:tabs>
          <w:tab w:val="left" w:pos="426"/>
          <w:tab w:val="left" w:pos="994"/>
        </w:tabs>
        <w:autoSpaceDN w:val="0"/>
        <w:spacing w:line="240" w:lineRule="auto"/>
        <w:ind w:left="425" w:hanging="425"/>
        <w:jc w:val="both"/>
        <w:rPr>
          <w:kern w:val="0"/>
          <w:sz w:val="22"/>
          <w:szCs w:val="22"/>
        </w:rPr>
      </w:pPr>
      <w:r w:rsidRPr="00690523">
        <w:rPr>
          <w:kern w:val="0"/>
          <w:sz w:val="22"/>
          <w:szCs w:val="22"/>
        </w:rPr>
        <w:t xml:space="preserve">Wszelkie zmiany </w:t>
      </w:r>
      <w:r>
        <w:rPr>
          <w:kern w:val="0"/>
          <w:sz w:val="22"/>
          <w:szCs w:val="22"/>
        </w:rPr>
        <w:t>U</w:t>
      </w:r>
      <w:r w:rsidRPr="00690523">
        <w:rPr>
          <w:kern w:val="0"/>
          <w:sz w:val="22"/>
          <w:szCs w:val="22"/>
        </w:rPr>
        <w:t xml:space="preserve">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w:t>
      </w:r>
      <w:r>
        <w:rPr>
          <w:kern w:val="0"/>
          <w:sz w:val="22"/>
          <w:szCs w:val="22"/>
        </w:rPr>
        <w:t>S</w:t>
      </w:r>
      <w:r w:rsidRPr="00690523">
        <w:rPr>
          <w:kern w:val="0"/>
          <w:sz w:val="22"/>
          <w:szCs w:val="22"/>
        </w:rPr>
        <w:t>trony.</w:t>
      </w:r>
    </w:p>
    <w:p w14:paraId="6D51239E" w14:textId="77777777" w:rsidR="004837DB" w:rsidRPr="00004554" w:rsidRDefault="004837DB" w:rsidP="004837DB">
      <w:pPr>
        <w:pStyle w:val="Standard"/>
        <w:spacing w:line="240" w:lineRule="auto"/>
        <w:jc w:val="center"/>
        <w:rPr>
          <w:b/>
          <w:bCs/>
          <w:kern w:val="0"/>
          <w:sz w:val="22"/>
          <w:szCs w:val="22"/>
        </w:rPr>
      </w:pPr>
      <w:r w:rsidRPr="00004554">
        <w:rPr>
          <w:b/>
          <w:bCs/>
          <w:kern w:val="0"/>
          <w:sz w:val="22"/>
          <w:szCs w:val="22"/>
        </w:rPr>
        <w:t>§ 12</w:t>
      </w:r>
    </w:p>
    <w:p w14:paraId="5CD062A7" w14:textId="77777777" w:rsidR="004837DB" w:rsidRPr="00004554" w:rsidRDefault="004837DB" w:rsidP="004837DB">
      <w:pPr>
        <w:pStyle w:val="Standard"/>
        <w:spacing w:line="240" w:lineRule="auto"/>
        <w:jc w:val="center"/>
        <w:rPr>
          <w:b/>
          <w:bCs/>
          <w:kern w:val="0"/>
          <w:sz w:val="22"/>
          <w:szCs w:val="22"/>
        </w:rPr>
      </w:pPr>
      <w:r w:rsidRPr="00004554">
        <w:rPr>
          <w:b/>
          <w:bCs/>
          <w:kern w:val="0"/>
          <w:sz w:val="22"/>
          <w:szCs w:val="22"/>
        </w:rPr>
        <w:t>Postanowienia końcowe</w:t>
      </w:r>
    </w:p>
    <w:p w14:paraId="41657D0E" w14:textId="77777777" w:rsidR="004837DB" w:rsidRPr="00690523" w:rsidRDefault="004837DB" w:rsidP="00644DB5">
      <w:pPr>
        <w:pStyle w:val="Textbody"/>
        <w:numPr>
          <w:ilvl w:val="0"/>
          <w:numId w:val="83"/>
        </w:numPr>
        <w:tabs>
          <w:tab w:val="left" w:pos="426"/>
        </w:tabs>
        <w:autoSpaceDN w:val="0"/>
        <w:spacing w:after="0" w:line="240" w:lineRule="auto"/>
        <w:ind w:left="425" w:hanging="425"/>
        <w:jc w:val="both"/>
        <w:rPr>
          <w:kern w:val="0"/>
          <w:sz w:val="22"/>
          <w:szCs w:val="22"/>
        </w:rPr>
      </w:pPr>
      <w:r w:rsidRPr="00690523">
        <w:rPr>
          <w:kern w:val="0"/>
          <w:sz w:val="22"/>
          <w:szCs w:val="22"/>
        </w:rPr>
        <w:t xml:space="preserve">W sprawach nieuregulowanych w niniejszej </w:t>
      </w:r>
      <w:r>
        <w:rPr>
          <w:kern w:val="0"/>
          <w:sz w:val="22"/>
          <w:szCs w:val="22"/>
        </w:rPr>
        <w:t>U</w:t>
      </w:r>
      <w:r w:rsidRPr="00690523">
        <w:rPr>
          <w:kern w:val="0"/>
          <w:sz w:val="22"/>
          <w:szCs w:val="22"/>
        </w:rPr>
        <w:t>mowie mają zastosowanie:</w:t>
      </w:r>
    </w:p>
    <w:p w14:paraId="6D7B5A80" w14:textId="77777777" w:rsidR="004837DB" w:rsidRPr="00234B47" w:rsidRDefault="004837DB" w:rsidP="00644DB5">
      <w:pPr>
        <w:pStyle w:val="Textbody"/>
        <w:numPr>
          <w:ilvl w:val="0"/>
          <w:numId w:val="84"/>
        </w:numPr>
        <w:tabs>
          <w:tab w:val="left" w:pos="426"/>
          <w:tab w:val="left" w:pos="2138"/>
          <w:tab w:val="left" w:pos="2269"/>
        </w:tabs>
        <w:autoSpaceDN w:val="0"/>
        <w:spacing w:after="0" w:line="240" w:lineRule="auto"/>
        <w:ind w:left="822" w:hanging="425"/>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Pr="00FA0AC7">
        <w:rPr>
          <w:iCs/>
          <w:kern w:val="0"/>
          <w:sz w:val="22"/>
          <w:szCs w:val="22"/>
        </w:rPr>
        <w:t>publicznych (</w:t>
      </w:r>
      <w:r w:rsidRPr="008B3BC2">
        <w:rPr>
          <w:iCs/>
          <w:kern w:val="0"/>
          <w:sz w:val="22"/>
          <w:szCs w:val="22"/>
        </w:rPr>
        <w:t>Dz. U. z 202</w:t>
      </w:r>
      <w:r>
        <w:rPr>
          <w:iCs/>
          <w:kern w:val="0"/>
          <w:sz w:val="22"/>
          <w:szCs w:val="22"/>
        </w:rPr>
        <w:t>4</w:t>
      </w:r>
      <w:r w:rsidRPr="008B3BC2">
        <w:rPr>
          <w:iCs/>
          <w:kern w:val="0"/>
          <w:sz w:val="22"/>
          <w:szCs w:val="22"/>
        </w:rPr>
        <w:t xml:space="preserve"> r., poz. 1</w:t>
      </w:r>
      <w:r>
        <w:rPr>
          <w:iCs/>
          <w:kern w:val="0"/>
          <w:sz w:val="22"/>
          <w:szCs w:val="22"/>
        </w:rPr>
        <w:t>320 t.jedn. z późn. zm.</w:t>
      </w:r>
      <w:r w:rsidRPr="008B3BC2">
        <w:rPr>
          <w:iCs/>
          <w:kern w:val="0"/>
          <w:sz w:val="22"/>
          <w:szCs w:val="22"/>
        </w:rPr>
        <w:t>),</w:t>
      </w:r>
    </w:p>
    <w:p w14:paraId="304BC73A" w14:textId="77777777" w:rsidR="004837DB" w:rsidRPr="00690523" w:rsidRDefault="004837DB" w:rsidP="00644DB5">
      <w:pPr>
        <w:pStyle w:val="Textbody"/>
        <w:numPr>
          <w:ilvl w:val="0"/>
          <w:numId w:val="78"/>
        </w:numPr>
        <w:tabs>
          <w:tab w:val="left" w:pos="426"/>
          <w:tab w:val="left" w:pos="2138"/>
          <w:tab w:val="left" w:pos="2269"/>
        </w:tabs>
        <w:autoSpaceDN w:val="0"/>
        <w:spacing w:after="0" w:line="240" w:lineRule="auto"/>
        <w:ind w:left="822" w:hanging="425"/>
        <w:jc w:val="both"/>
        <w:rPr>
          <w:kern w:val="0"/>
          <w:sz w:val="22"/>
          <w:szCs w:val="22"/>
        </w:rPr>
      </w:pPr>
      <w:r w:rsidRPr="00690523">
        <w:rPr>
          <w:kern w:val="0"/>
          <w:sz w:val="22"/>
          <w:szCs w:val="22"/>
        </w:rPr>
        <w:t xml:space="preserve">właściwe przepisy ustawy z 23 kwietnia 1964 r. Kodeks Cywilny </w:t>
      </w:r>
      <w:r w:rsidRPr="00FA0AC7">
        <w:rPr>
          <w:kern w:val="0"/>
          <w:sz w:val="22"/>
          <w:szCs w:val="22"/>
        </w:rPr>
        <w:t>(</w:t>
      </w:r>
      <w:r>
        <w:rPr>
          <w:kern w:val="0"/>
          <w:sz w:val="22"/>
          <w:szCs w:val="22"/>
        </w:rPr>
        <w:t>Dz. U. z 2025 r., poz. 107</w:t>
      </w:r>
      <w:r w:rsidRPr="008B3BC2">
        <w:rPr>
          <w:kern w:val="0"/>
          <w:sz w:val="22"/>
          <w:szCs w:val="22"/>
        </w:rPr>
        <w:t>1</w:t>
      </w:r>
      <w:r>
        <w:rPr>
          <w:kern w:val="0"/>
          <w:sz w:val="22"/>
          <w:szCs w:val="22"/>
        </w:rPr>
        <w:t>, z późn. zm.</w:t>
      </w:r>
      <w:r w:rsidRPr="008B3BC2">
        <w:rPr>
          <w:kern w:val="0"/>
          <w:sz w:val="22"/>
          <w:szCs w:val="22"/>
        </w:rPr>
        <w:t>)</w:t>
      </w:r>
      <w:r>
        <w:rPr>
          <w:kern w:val="0"/>
          <w:sz w:val="22"/>
          <w:szCs w:val="22"/>
        </w:rPr>
        <w:t>.</w:t>
      </w:r>
    </w:p>
    <w:p w14:paraId="6626D71B" w14:textId="7CDBF3CF" w:rsidR="004837DB" w:rsidRPr="00690523" w:rsidRDefault="004837DB" w:rsidP="00644DB5">
      <w:pPr>
        <w:pStyle w:val="Standard"/>
        <w:numPr>
          <w:ilvl w:val="0"/>
          <w:numId w:val="85"/>
        </w:numPr>
        <w:tabs>
          <w:tab w:val="left" w:pos="426"/>
        </w:tabs>
        <w:autoSpaceDN w:val="0"/>
        <w:spacing w:line="240" w:lineRule="auto"/>
        <w:ind w:left="425" w:hanging="425"/>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7B171B3E" w14:textId="77777777" w:rsidR="004837DB" w:rsidRPr="00690523" w:rsidRDefault="004837DB" w:rsidP="00644DB5">
      <w:pPr>
        <w:pStyle w:val="Standard"/>
        <w:numPr>
          <w:ilvl w:val="0"/>
          <w:numId w:val="79"/>
        </w:numPr>
        <w:tabs>
          <w:tab w:val="left" w:pos="426"/>
        </w:tabs>
        <w:autoSpaceDN w:val="0"/>
        <w:spacing w:line="240" w:lineRule="auto"/>
        <w:ind w:left="425" w:hanging="425"/>
        <w:jc w:val="both"/>
        <w:rPr>
          <w:kern w:val="0"/>
          <w:sz w:val="22"/>
          <w:szCs w:val="22"/>
        </w:rPr>
      </w:pPr>
      <w:r w:rsidRPr="008D3751">
        <w:rPr>
          <w:kern w:val="0"/>
          <w:sz w:val="22"/>
          <w:szCs w:val="22"/>
        </w:rPr>
        <w:t xml:space="preserve">Jeżeli w wyniku zawarcia </w:t>
      </w:r>
      <w:r>
        <w:rPr>
          <w:kern w:val="0"/>
          <w:sz w:val="22"/>
          <w:szCs w:val="22"/>
        </w:rPr>
        <w:t>U</w:t>
      </w:r>
      <w:r w:rsidRPr="008D3751">
        <w:rPr>
          <w:kern w:val="0"/>
          <w:sz w:val="22"/>
          <w:szCs w:val="22"/>
        </w:rPr>
        <w:t>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w:t>
      </w:r>
      <w:r>
        <w:rPr>
          <w:kern w:val="0"/>
          <w:sz w:val="22"/>
          <w:szCs w:val="22"/>
        </w:rPr>
        <w:t xml:space="preserve">      </w:t>
      </w:r>
      <w:r w:rsidRPr="008D3751">
        <w:rPr>
          <w:kern w:val="0"/>
          <w:sz w:val="22"/>
          <w:szCs w:val="22"/>
        </w:rPr>
        <w:t xml:space="preserve">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07D2411" w14:textId="4CB6AC06" w:rsidR="004837DB" w:rsidRPr="00690523" w:rsidRDefault="004837DB" w:rsidP="00644DB5">
      <w:pPr>
        <w:pStyle w:val="Standard"/>
        <w:numPr>
          <w:ilvl w:val="0"/>
          <w:numId w:val="79"/>
        </w:numPr>
        <w:tabs>
          <w:tab w:val="left" w:pos="426"/>
        </w:tabs>
        <w:autoSpaceDN w:val="0"/>
        <w:spacing w:line="240" w:lineRule="auto"/>
        <w:ind w:left="425" w:hanging="425"/>
        <w:jc w:val="both"/>
        <w:rPr>
          <w:kern w:val="0"/>
          <w:sz w:val="22"/>
          <w:szCs w:val="22"/>
        </w:rPr>
      </w:pPr>
      <w:r w:rsidRPr="00690523">
        <w:rPr>
          <w:kern w:val="0"/>
          <w:sz w:val="22"/>
          <w:szCs w:val="22"/>
          <w:lang w:eastAsia="pl-PL"/>
        </w:rPr>
        <w:t>Wykonawca oświadcza, iż zapoznał się z dokumentem „</w:t>
      </w:r>
      <w:r w:rsidRPr="008B22C4">
        <w:rPr>
          <w:i/>
          <w:iCs/>
          <w:kern w:val="0"/>
          <w:sz w:val="22"/>
          <w:szCs w:val="22"/>
          <w:lang w:eastAsia="pl-PL"/>
        </w:rPr>
        <w:t>zasady współpracy Stron w obszarze danych osobowych</w:t>
      </w:r>
      <w:r>
        <w:rPr>
          <w:kern w:val="0"/>
          <w:sz w:val="22"/>
          <w:szCs w:val="22"/>
          <w:lang w:eastAsia="pl-PL"/>
        </w:rPr>
        <w:t xml:space="preserve">” </w:t>
      </w:r>
      <w:r w:rsidRPr="00690523">
        <w:rPr>
          <w:kern w:val="0"/>
          <w:sz w:val="22"/>
          <w:szCs w:val="22"/>
          <w:lang w:eastAsia="pl-PL"/>
        </w:rPr>
        <w:t xml:space="preserve">w związku z realizacją zadań określonych w umowie </w:t>
      </w:r>
      <w:r w:rsidRPr="00690523">
        <w:rPr>
          <w:kern w:val="0"/>
          <w:sz w:val="22"/>
          <w:szCs w:val="22"/>
          <w:u w:val="single"/>
        </w:rPr>
        <w:t xml:space="preserve">znak </w:t>
      </w:r>
      <w:r w:rsidR="00EF0A68" w:rsidRPr="00EF0A68">
        <w:rPr>
          <w:kern w:val="0"/>
          <w:sz w:val="22"/>
          <w:szCs w:val="22"/>
          <w:u w:val="single"/>
          <w:lang w:eastAsia="pl-PL"/>
        </w:rPr>
        <w:t xml:space="preserve">KPOD.07.02-IP.10-0002/24/KPO/149/2025/104 </w:t>
      </w:r>
      <w:r w:rsidRPr="00EF0A68">
        <w:rPr>
          <w:kern w:val="0"/>
          <w:sz w:val="22"/>
          <w:szCs w:val="22"/>
          <w:u w:val="single"/>
          <w:lang w:eastAsia="pl-PL"/>
        </w:rPr>
        <w:t xml:space="preserve">o </w:t>
      </w:r>
      <w:r w:rsidRPr="00690523">
        <w:rPr>
          <w:kern w:val="0"/>
          <w:sz w:val="22"/>
          <w:szCs w:val="22"/>
          <w:u w:val="single"/>
          <w:lang w:eastAsia="pl-PL"/>
        </w:rPr>
        <w:t xml:space="preserve">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Pr>
          <w:i/>
          <w:iCs/>
          <w:kern w:val="0"/>
          <w:sz w:val="22"/>
          <w:szCs w:val="22"/>
          <w:lang w:eastAsia="pl-PL"/>
        </w:rPr>
        <w:t>Z</w:t>
      </w:r>
      <w:r w:rsidRPr="00B205AF">
        <w:rPr>
          <w:i/>
          <w:iCs/>
          <w:kern w:val="0"/>
          <w:sz w:val="22"/>
          <w:szCs w:val="22"/>
          <w:lang w:eastAsia="pl-PL"/>
        </w:rPr>
        <w:t xml:space="preserve">ałącznik nr 3 do </w:t>
      </w:r>
      <w:r>
        <w:rPr>
          <w:i/>
          <w:iCs/>
          <w:kern w:val="0"/>
          <w:sz w:val="22"/>
          <w:szCs w:val="22"/>
          <w:lang w:eastAsia="pl-PL"/>
        </w:rPr>
        <w:t>U</w:t>
      </w:r>
      <w:r w:rsidRPr="00B205AF">
        <w:rPr>
          <w:i/>
          <w:iCs/>
          <w:kern w:val="0"/>
          <w:sz w:val="22"/>
          <w:szCs w:val="22"/>
          <w:lang w:eastAsia="pl-PL"/>
        </w:rPr>
        <w:t>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w:t>
      </w:r>
      <w:r>
        <w:rPr>
          <w:i/>
          <w:iCs/>
          <w:kern w:val="0"/>
          <w:sz w:val="22"/>
          <w:szCs w:val="22"/>
        </w:rPr>
        <w:t>Z</w:t>
      </w:r>
      <w:r w:rsidRPr="00B205AF">
        <w:rPr>
          <w:i/>
          <w:iCs/>
          <w:kern w:val="0"/>
          <w:sz w:val="22"/>
          <w:szCs w:val="22"/>
        </w:rPr>
        <w:t>ałącznik nr 3a oraz 3b</w:t>
      </w:r>
      <w:r w:rsidRPr="00817AC7">
        <w:rPr>
          <w:i/>
          <w:iCs/>
          <w:kern w:val="0"/>
          <w:sz w:val="22"/>
          <w:szCs w:val="22"/>
        </w:rPr>
        <w:t xml:space="preserve"> do </w:t>
      </w:r>
      <w:r>
        <w:rPr>
          <w:i/>
          <w:iCs/>
          <w:kern w:val="0"/>
          <w:sz w:val="22"/>
          <w:szCs w:val="22"/>
        </w:rPr>
        <w:t>U</w:t>
      </w:r>
      <w:r w:rsidRPr="00817AC7">
        <w:rPr>
          <w:i/>
          <w:iCs/>
          <w:kern w:val="0"/>
          <w:sz w:val="22"/>
          <w:szCs w:val="22"/>
        </w:rPr>
        <w:t>mowy</w:t>
      </w:r>
      <w:r>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1BDD7479" w14:textId="77777777" w:rsidR="004837DB" w:rsidRPr="00690523" w:rsidRDefault="004837DB" w:rsidP="00644DB5">
      <w:pPr>
        <w:pStyle w:val="Standard"/>
        <w:numPr>
          <w:ilvl w:val="0"/>
          <w:numId w:val="79"/>
        </w:numPr>
        <w:tabs>
          <w:tab w:val="left" w:pos="426"/>
        </w:tabs>
        <w:autoSpaceDN w:val="0"/>
        <w:spacing w:line="240" w:lineRule="auto"/>
        <w:ind w:left="425" w:hanging="425"/>
        <w:jc w:val="both"/>
        <w:rPr>
          <w:kern w:val="0"/>
          <w:sz w:val="22"/>
          <w:szCs w:val="22"/>
        </w:rPr>
      </w:pPr>
      <w:r w:rsidRPr="00690523">
        <w:rPr>
          <w:kern w:val="0"/>
          <w:sz w:val="22"/>
          <w:szCs w:val="22"/>
        </w:rPr>
        <w:t xml:space="preserve">Niniejsza </w:t>
      </w:r>
      <w:r>
        <w:rPr>
          <w:kern w:val="0"/>
          <w:sz w:val="22"/>
          <w:szCs w:val="22"/>
        </w:rPr>
        <w:t>U</w:t>
      </w:r>
      <w:r w:rsidRPr="00690523">
        <w:rPr>
          <w:kern w:val="0"/>
          <w:sz w:val="22"/>
          <w:szCs w:val="22"/>
        </w:rPr>
        <w:t xml:space="preserve">mowa została sporządzona w dwóch jednobrzmiących egzemplarzach, jeden dla Zamawiającego i jeden dla Wykonawcy. Strony dopuszczają również zawarcie </w:t>
      </w:r>
      <w:r>
        <w:rPr>
          <w:kern w:val="0"/>
          <w:sz w:val="22"/>
          <w:szCs w:val="22"/>
        </w:rPr>
        <w:t>U</w:t>
      </w:r>
      <w:r w:rsidRPr="00690523">
        <w:rPr>
          <w:kern w:val="0"/>
          <w:sz w:val="22"/>
          <w:szCs w:val="22"/>
        </w:rPr>
        <w:t xml:space="preserve">mowy na odległość przy pomocy środków komunikacji elektronicznej poprzez opatrzenie niniejszego dokumentu kwalifikowanym podpisem elektronicznym przez każdą ze </w:t>
      </w:r>
      <w:r>
        <w:rPr>
          <w:kern w:val="0"/>
          <w:sz w:val="22"/>
          <w:szCs w:val="22"/>
        </w:rPr>
        <w:t>S</w:t>
      </w:r>
      <w:r w:rsidRPr="00690523">
        <w:rPr>
          <w:kern w:val="0"/>
          <w:sz w:val="22"/>
          <w:szCs w:val="22"/>
        </w:rPr>
        <w:t>tron.</w:t>
      </w:r>
    </w:p>
    <w:p w14:paraId="19CA06B3" w14:textId="77777777" w:rsidR="004837DB" w:rsidRPr="00690523" w:rsidRDefault="004837DB" w:rsidP="004837DB">
      <w:pPr>
        <w:pStyle w:val="Standard"/>
        <w:spacing w:line="240" w:lineRule="auto"/>
        <w:jc w:val="both"/>
        <w:rPr>
          <w:kern w:val="0"/>
          <w:sz w:val="22"/>
          <w:szCs w:val="22"/>
        </w:rPr>
      </w:pPr>
    </w:p>
    <w:p w14:paraId="766FB21A" w14:textId="77777777" w:rsidR="004837DB" w:rsidRDefault="004837DB" w:rsidP="004837DB">
      <w:pPr>
        <w:pStyle w:val="Standard"/>
        <w:spacing w:line="240" w:lineRule="auto"/>
        <w:jc w:val="both"/>
        <w:rPr>
          <w:kern w:val="0"/>
          <w:sz w:val="22"/>
          <w:szCs w:val="22"/>
        </w:rPr>
      </w:pPr>
    </w:p>
    <w:p w14:paraId="36108EAD" w14:textId="77777777" w:rsidR="004837DB" w:rsidRDefault="004837DB" w:rsidP="004837DB">
      <w:pPr>
        <w:pStyle w:val="Standard"/>
        <w:spacing w:line="240" w:lineRule="auto"/>
        <w:jc w:val="both"/>
        <w:rPr>
          <w:kern w:val="0"/>
          <w:sz w:val="22"/>
          <w:szCs w:val="22"/>
        </w:rPr>
      </w:pPr>
    </w:p>
    <w:p w14:paraId="343E46CF" w14:textId="77777777" w:rsidR="004837DB" w:rsidRPr="00690523" w:rsidRDefault="004837DB" w:rsidP="004837DB">
      <w:pPr>
        <w:pStyle w:val="Standard"/>
        <w:spacing w:line="240" w:lineRule="auto"/>
        <w:jc w:val="both"/>
        <w:rPr>
          <w:kern w:val="0"/>
          <w:sz w:val="22"/>
          <w:szCs w:val="22"/>
        </w:rPr>
      </w:pPr>
    </w:p>
    <w:p w14:paraId="542F435F" w14:textId="77777777" w:rsidR="004837DB" w:rsidRPr="00690523" w:rsidRDefault="004837DB" w:rsidP="004837DB">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34387AFD" w14:textId="77777777" w:rsidR="004837DB" w:rsidRPr="00690523" w:rsidRDefault="004837DB" w:rsidP="004837DB">
      <w:pPr>
        <w:pStyle w:val="Standard"/>
        <w:spacing w:line="240" w:lineRule="auto"/>
        <w:jc w:val="both"/>
        <w:rPr>
          <w:kern w:val="0"/>
          <w:sz w:val="22"/>
          <w:szCs w:val="22"/>
        </w:rPr>
      </w:pPr>
    </w:p>
    <w:p w14:paraId="75D30FD4" w14:textId="77777777" w:rsidR="004837DB" w:rsidRPr="00690523" w:rsidRDefault="004837DB" w:rsidP="004837DB">
      <w:pPr>
        <w:pStyle w:val="Nagwek"/>
        <w:spacing w:line="240" w:lineRule="auto"/>
        <w:rPr>
          <w:kern w:val="0"/>
          <w:sz w:val="22"/>
          <w:szCs w:val="22"/>
        </w:rPr>
      </w:pPr>
    </w:p>
    <w:p w14:paraId="5D7C94F1" w14:textId="77777777" w:rsidR="00530EE3" w:rsidRPr="00DA29CA" w:rsidRDefault="00530EE3" w:rsidP="00BE231D">
      <w:pPr>
        <w:pStyle w:val="Standard"/>
        <w:spacing w:line="240" w:lineRule="auto"/>
        <w:rPr>
          <w:kern w:val="0"/>
          <w:sz w:val="22"/>
          <w:szCs w:val="22"/>
        </w:rPr>
      </w:pPr>
    </w:p>
    <w:sectPr w:rsidR="00530EE3" w:rsidRPr="00DA29CA">
      <w:headerReference w:type="default" r:id="rId9"/>
      <w:pgSz w:w="11906" w:h="16838"/>
      <w:pgMar w:top="1134" w:right="1134" w:bottom="1134" w:left="1134" w:header="567" w:footer="0" w:gutter="0"/>
      <w:cols w:space="708"/>
      <w:formProt w:val="0"/>
      <w:docGrid w:linePitch="10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2AD5E9" w14:textId="77777777" w:rsidR="004837DB" w:rsidRDefault="004837DB">
      <w:r>
        <w:separator/>
      </w:r>
    </w:p>
  </w:endnote>
  <w:endnote w:type="continuationSeparator" w:id="0">
    <w:p w14:paraId="0FB3EE6D" w14:textId="77777777" w:rsidR="004837DB" w:rsidRDefault="004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EE"/>
    <w:family w:val="roman"/>
    <w:pitch w:val="variable"/>
    <w:sig w:usb0="E0000AFF" w:usb1="500078FF" w:usb2="00000021" w:usb3="00000000" w:csb0="000001BF" w:csb1="00000000"/>
  </w:font>
  <w:font w:name="DejaVu Sans">
    <w:panose1 w:val="020B0603030804020204"/>
    <w:charset w:val="EE"/>
    <w:family w:val="swiss"/>
    <w:pitch w:val="variable"/>
    <w:sig w:usb0="E7002EFF" w:usb1="D200FDFF" w:usb2="0A246029" w:usb3="00000000" w:csb0="000001FF" w:csb1="00000000"/>
  </w:font>
  <w:font w:name="Lohit Hindi">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905B08" w14:textId="77777777" w:rsidR="004837DB" w:rsidRDefault="004837DB">
      <w:pPr>
        <w:rPr>
          <w:sz w:val="12"/>
        </w:rPr>
      </w:pPr>
      <w:r>
        <w:separator/>
      </w:r>
    </w:p>
  </w:footnote>
  <w:footnote w:type="continuationSeparator" w:id="0">
    <w:p w14:paraId="32008035" w14:textId="77777777" w:rsidR="004837DB" w:rsidRDefault="004837DB">
      <w:pPr>
        <w:rPr>
          <w:sz w:val="12"/>
        </w:rPr>
      </w:pPr>
      <w:r>
        <w:continuationSeparator/>
      </w:r>
    </w:p>
  </w:footnote>
  <w:footnote w:id="1">
    <w:p w14:paraId="58679B4A" w14:textId="77777777" w:rsidR="004837DB" w:rsidRDefault="004837DB" w:rsidP="006D0B88">
      <w:pPr>
        <w:pStyle w:val="Tekstprzypisudolnego"/>
      </w:pPr>
      <w:r>
        <w:rPr>
          <w:rStyle w:val="Odwoanieprzypisudolnego"/>
        </w:rPr>
        <w:footnoteRef/>
      </w:r>
      <w:r>
        <w:t xml:space="preserve"> W przypadku konieczności sprowadzenia części z zagranicy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3F4C5" w14:textId="77777777" w:rsidR="004837DB" w:rsidRDefault="004837DB">
    <w:pPr>
      <w:pStyle w:val="Nagwek"/>
      <w:jc w:val="center"/>
      <w:rPr>
        <w:lang w:eastAsia="pl-PL"/>
      </w:rPr>
    </w:pPr>
    <w:r>
      <w:rPr>
        <w:noProof/>
        <w:lang w:eastAsia="pl-PL"/>
      </w:rPr>
      <w:drawing>
        <wp:inline distT="0" distB="0" distL="0" distR="0" wp14:anchorId="6EBFD5AA" wp14:editId="5074BF16">
          <wp:extent cx="5524500" cy="552450"/>
          <wp:effectExtent l="0" t="0" r="0" b="0"/>
          <wp:docPr id="1"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Users\EKWASN~1\AppData\Local\Temp\MEDQOzBhDnu4bddF.png"/>
                  <pic:cNvPicPr>
                    <a:picLocks noChangeAspect="1" noChangeArrowheads="1"/>
                  </pic:cNvPicPr>
                </pic:nvPicPr>
                <pic:blipFill>
                  <a:blip r:embed="rId1"/>
                  <a:stretch>
                    <a:fillRect/>
                  </a:stretch>
                </pic:blipFill>
                <pic:spPr bwMode="auto">
                  <a:xfrm>
                    <a:off x="0" y="0"/>
                    <a:ext cx="5524500" cy="552450"/>
                  </a:xfrm>
                  <a:prstGeom prst="rect">
                    <a:avLst/>
                  </a:prstGeom>
                </pic:spPr>
              </pic:pic>
            </a:graphicData>
          </a:graphic>
        </wp:inline>
      </w:drawing>
    </w:r>
  </w:p>
  <w:p w14:paraId="0C32128B" w14:textId="77777777" w:rsidR="004837DB" w:rsidRDefault="004837D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multilevel"/>
    <w:tmpl w:val="0A62CB84"/>
    <w:name w:val="WW8Num4"/>
    <w:lvl w:ilvl="0">
      <w:start w:val="1"/>
      <w:numFmt w:val="decimal"/>
      <w:lvlText w:val="%1."/>
      <w:lvlJc w:val="left"/>
      <w:pPr>
        <w:tabs>
          <w:tab w:val="num" w:pos="720"/>
        </w:tabs>
        <w:ind w:left="720" w:hanging="360"/>
      </w:pPr>
      <w:rPr>
        <w:b w:val="0"/>
        <w:bCs w:val="0"/>
        <w:i w:val="0"/>
        <w:spacing w:val="-8"/>
        <w:sz w:val="22"/>
        <w:szCs w:val="24"/>
        <w:lang w:val="pl-PL"/>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00000005"/>
    <w:multiLevelType w:val="singleLevel"/>
    <w:tmpl w:val="92AA03CE"/>
    <w:name w:val="WW8Num5"/>
    <w:lvl w:ilvl="0">
      <w:start w:val="4"/>
      <w:numFmt w:val="decimal"/>
      <w:lvlText w:val="%1."/>
      <w:lvlJc w:val="left"/>
      <w:pPr>
        <w:tabs>
          <w:tab w:val="num" w:pos="360"/>
        </w:tabs>
        <w:ind w:left="360" w:hanging="360"/>
      </w:pPr>
      <w:rPr>
        <w:rFonts w:hint="default"/>
        <w:i w:val="0"/>
        <w:sz w:val="22"/>
        <w:szCs w:val="22"/>
      </w:rPr>
    </w:lvl>
  </w:abstractNum>
  <w:abstractNum w:abstractNumId="4" w15:restartNumberingAfterBreak="0">
    <w:nsid w:val="00000006"/>
    <w:multiLevelType w:val="singleLevel"/>
    <w:tmpl w:val="9B50D072"/>
    <w:name w:val="WW8Num6"/>
    <w:lvl w:ilvl="0">
      <w:start w:val="1"/>
      <w:numFmt w:val="decimal"/>
      <w:lvlText w:val="%1."/>
      <w:lvlJc w:val="left"/>
      <w:pPr>
        <w:tabs>
          <w:tab w:val="num" w:pos="360"/>
        </w:tabs>
        <w:ind w:left="360" w:hanging="360"/>
      </w:pPr>
      <w:rPr>
        <w:i w:val="0"/>
        <w:sz w:val="22"/>
        <w:szCs w:val="22"/>
      </w:rPr>
    </w:lvl>
  </w:abstractNum>
  <w:abstractNum w:abstractNumId="5" w15:restartNumberingAfterBreak="0">
    <w:nsid w:val="00000008"/>
    <w:multiLevelType w:val="singleLevel"/>
    <w:tmpl w:val="0415000F"/>
    <w:name w:val="WW8Num37"/>
    <w:lvl w:ilvl="0">
      <w:start w:val="1"/>
      <w:numFmt w:val="decimal"/>
      <w:lvlText w:val="%1."/>
      <w:lvlJc w:val="left"/>
      <w:pPr>
        <w:ind w:left="360" w:hanging="360"/>
      </w:pPr>
    </w:lvl>
  </w:abstractNum>
  <w:abstractNum w:abstractNumId="6"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7" w15:restartNumberingAfterBreak="0">
    <w:nsid w:val="0000000F"/>
    <w:multiLevelType w:val="multilevel"/>
    <w:tmpl w:val="0D306A30"/>
    <w:name w:val="WW8Num15"/>
    <w:lvl w:ilvl="0">
      <w:start w:val="1"/>
      <w:numFmt w:val="decimal"/>
      <w:lvlText w:val="%1."/>
      <w:lvlJc w:val="left"/>
      <w:pPr>
        <w:tabs>
          <w:tab w:val="num" w:pos="360"/>
        </w:tabs>
        <w:ind w:left="360" w:hanging="360"/>
      </w:pPr>
      <w:rPr>
        <w:b w:val="0"/>
        <w:bCs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00000018"/>
    <w:multiLevelType w:val="multilevel"/>
    <w:tmpl w:val="0000001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05BD5627"/>
    <w:multiLevelType w:val="hybridMultilevel"/>
    <w:tmpl w:val="A1942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12" w15:restartNumberingAfterBreak="0">
    <w:nsid w:val="09D434E6"/>
    <w:multiLevelType w:val="hybridMultilevel"/>
    <w:tmpl w:val="85E058FA"/>
    <w:lvl w:ilvl="0" w:tplc="E54295BC">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6"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7"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0" w15:restartNumberingAfterBreak="0">
    <w:nsid w:val="1FA244F3"/>
    <w:multiLevelType w:val="multilevel"/>
    <w:tmpl w:val="D9287ED8"/>
    <w:name w:val="WW8Num1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6"/>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1" w15:restartNumberingAfterBreak="0">
    <w:nsid w:val="20B45137"/>
    <w:multiLevelType w:val="multilevel"/>
    <w:tmpl w:val="E76A938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22" w15:restartNumberingAfterBreak="0">
    <w:nsid w:val="21A2047A"/>
    <w:multiLevelType w:val="hybridMultilevel"/>
    <w:tmpl w:val="C5CC9BF8"/>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3" w15:restartNumberingAfterBreak="0">
    <w:nsid w:val="22037FC7"/>
    <w:multiLevelType w:val="multilevel"/>
    <w:tmpl w:val="AAD06766"/>
    <w:lvl w:ilvl="0">
      <w:start w:val="2"/>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4"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249C3026"/>
    <w:multiLevelType w:val="hybridMultilevel"/>
    <w:tmpl w:val="694C0E14"/>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6" w15:restartNumberingAfterBreak="0">
    <w:nsid w:val="273B43D9"/>
    <w:multiLevelType w:val="multilevel"/>
    <w:tmpl w:val="2414675E"/>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7" w15:restartNumberingAfterBreak="0">
    <w:nsid w:val="27CB56A9"/>
    <w:multiLevelType w:val="singleLevel"/>
    <w:tmpl w:val="32B234DC"/>
    <w:lvl w:ilvl="0">
      <w:start w:val="1"/>
      <w:numFmt w:val="lowerLetter"/>
      <w:lvlText w:val="%1)"/>
      <w:lvlJc w:val="left"/>
      <w:pPr>
        <w:ind w:left="360" w:hanging="360"/>
      </w:pPr>
      <w:rPr>
        <w:rFonts w:hint="default"/>
        <w:b w:val="0"/>
        <w:bCs/>
      </w:rPr>
    </w:lvl>
  </w:abstractNum>
  <w:abstractNum w:abstractNumId="28" w15:restartNumberingAfterBreak="0">
    <w:nsid w:val="293F00EB"/>
    <w:multiLevelType w:val="multilevel"/>
    <w:tmpl w:val="BD3298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9"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30" w15:restartNumberingAfterBreak="0">
    <w:nsid w:val="333946AC"/>
    <w:multiLevelType w:val="multilevel"/>
    <w:tmpl w:val="903839A8"/>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1" w15:restartNumberingAfterBreak="0">
    <w:nsid w:val="337A0F42"/>
    <w:multiLevelType w:val="hybridMultilevel"/>
    <w:tmpl w:val="47EC7FD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0BE6820">
      <w:numFmt w:val="bullet"/>
      <w:lvlText w:val="-"/>
      <w:lvlJc w:val="left"/>
      <w:pPr>
        <w:ind w:left="3600" w:hanging="360"/>
      </w:pPr>
      <w:rPr>
        <w:rFonts w:ascii="Times New Roman" w:eastAsia="Times New Roman" w:hAnsi="Times New Roman" w:cs="Times New Roman" w:hint="default"/>
        <w:color w:val="FF000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1E7AD9"/>
    <w:multiLevelType w:val="multilevel"/>
    <w:tmpl w:val="37E2479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1.%2.%3."/>
      <w:lvlJc w:val="right"/>
      <w:pPr>
        <w:tabs>
          <w:tab w:val="num" w:pos="0"/>
        </w:tabs>
        <w:ind w:left="2880" w:hanging="180"/>
      </w:pPr>
    </w:lvl>
    <w:lvl w:ilvl="3">
      <w:start w:val="1"/>
      <w:numFmt w:val="decimal"/>
      <w:lvlText w:val="%1.%2.%3.%4."/>
      <w:lvlJc w:val="left"/>
      <w:pPr>
        <w:tabs>
          <w:tab w:val="num" w:pos="0"/>
        </w:tabs>
        <w:ind w:left="3600" w:hanging="360"/>
      </w:pPr>
    </w:lvl>
    <w:lvl w:ilvl="4">
      <w:start w:val="1"/>
      <w:numFmt w:val="lowerLetter"/>
      <w:lvlText w:val="%1.%2.%3.%4.%5."/>
      <w:lvlJc w:val="left"/>
      <w:pPr>
        <w:tabs>
          <w:tab w:val="num" w:pos="0"/>
        </w:tabs>
        <w:ind w:left="4320" w:hanging="360"/>
      </w:pPr>
    </w:lvl>
    <w:lvl w:ilvl="5">
      <w:start w:val="1"/>
      <w:numFmt w:val="lowerRoman"/>
      <w:lvlText w:val="%1.%2.%3.%4.%5.%6."/>
      <w:lvlJc w:val="right"/>
      <w:pPr>
        <w:tabs>
          <w:tab w:val="num" w:pos="0"/>
        </w:tabs>
        <w:ind w:left="5040" w:hanging="180"/>
      </w:pPr>
    </w:lvl>
    <w:lvl w:ilvl="6">
      <w:start w:val="1"/>
      <w:numFmt w:val="decimal"/>
      <w:lvlText w:val="%1.%2.%3.%4.%5.%6.%7."/>
      <w:lvlJc w:val="left"/>
      <w:pPr>
        <w:tabs>
          <w:tab w:val="num" w:pos="0"/>
        </w:tabs>
        <w:ind w:left="5760" w:hanging="360"/>
      </w:pPr>
    </w:lvl>
    <w:lvl w:ilvl="7">
      <w:start w:val="1"/>
      <w:numFmt w:val="lowerLetter"/>
      <w:lvlText w:val="%1.%2.%3.%4.%5.%6.%7.%8."/>
      <w:lvlJc w:val="left"/>
      <w:pPr>
        <w:tabs>
          <w:tab w:val="num" w:pos="0"/>
        </w:tabs>
        <w:ind w:left="6480" w:hanging="360"/>
      </w:pPr>
    </w:lvl>
    <w:lvl w:ilvl="8">
      <w:start w:val="1"/>
      <w:numFmt w:val="lowerRoman"/>
      <w:lvlText w:val="%1.%2.%3.%4.%5.%6.%7.%8.%9."/>
      <w:lvlJc w:val="right"/>
      <w:pPr>
        <w:tabs>
          <w:tab w:val="num" w:pos="0"/>
        </w:tabs>
        <w:ind w:left="7200" w:hanging="180"/>
      </w:pPr>
    </w:lvl>
  </w:abstractNum>
  <w:abstractNum w:abstractNumId="33"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3A8374C6"/>
    <w:multiLevelType w:val="hybridMultilevel"/>
    <w:tmpl w:val="6156A666"/>
    <w:lvl w:ilvl="0" w:tplc="04150019">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B026E48"/>
    <w:multiLevelType w:val="hybridMultilevel"/>
    <w:tmpl w:val="41EC5058"/>
    <w:lvl w:ilvl="0" w:tplc="09160F40">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864572"/>
    <w:multiLevelType w:val="multilevel"/>
    <w:tmpl w:val="D202166A"/>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7"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8"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9" w15:restartNumberingAfterBreak="0">
    <w:nsid w:val="43DD31A4"/>
    <w:multiLevelType w:val="singleLevel"/>
    <w:tmpl w:val="71C63268"/>
    <w:lvl w:ilvl="0">
      <w:start w:val="5"/>
      <w:numFmt w:val="decimal"/>
      <w:lvlText w:val="%1."/>
      <w:lvlJc w:val="left"/>
      <w:pPr>
        <w:tabs>
          <w:tab w:val="num" w:pos="360"/>
        </w:tabs>
        <w:ind w:left="360" w:hanging="360"/>
      </w:pPr>
      <w:rPr>
        <w:rFonts w:hint="default"/>
      </w:rPr>
    </w:lvl>
  </w:abstractNum>
  <w:abstractNum w:abstractNumId="40"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1" w15:restartNumberingAfterBreak="0">
    <w:nsid w:val="490212E1"/>
    <w:multiLevelType w:val="hybridMultilevel"/>
    <w:tmpl w:val="0F7EAD26"/>
    <w:lvl w:ilvl="0" w:tplc="B76C5AB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1D66D0"/>
    <w:multiLevelType w:val="multilevel"/>
    <w:tmpl w:val="0802AAC8"/>
    <w:lvl w:ilvl="0">
      <w:start w:val="2"/>
      <w:numFmt w:val="decimal"/>
      <w:lvlText w:val="%1."/>
      <w:lvlJc w:val="left"/>
      <w:pPr>
        <w:tabs>
          <w:tab w:val="num" w:pos="0"/>
        </w:tabs>
        <w:ind w:left="216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3"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4" w15:restartNumberingAfterBreak="0">
    <w:nsid w:val="55CA5DD0"/>
    <w:multiLevelType w:val="hybridMultilevel"/>
    <w:tmpl w:val="85104A3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6496FED"/>
    <w:multiLevelType w:val="hybridMultilevel"/>
    <w:tmpl w:val="E1B8E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4F616E"/>
    <w:multiLevelType w:val="multilevel"/>
    <w:tmpl w:val="0A244BB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1.%2.%3."/>
      <w:lvlJc w:val="right"/>
      <w:pPr>
        <w:tabs>
          <w:tab w:val="num" w:pos="0"/>
        </w:tabs>
        <w:ind w:left="2444" w:hanging="180"/>
      </w:pPr>
    </w:lvl>
    <w:lvl w:ilvl="3">
      <w:start w:val="1"/>
      <w:numFmt w:val="decimal"/>
      <w:lvlText w:val="%1.%2.%3.%4."/>
      <w:lvlJc w:val="left"/>
      <w:pPr>
        <w:tabs>
          <w:tab w:val="num" w:pos="0"/>
        </w:tabs>
        <w:ind w:left="3164" w:hanging="360"/>
      </w:pPr>
    </w:lvl>
    <w:lvl w:ilvl="4">
      <w:start w:val="1"/>
      <w:numFmt w:val="lowerLetter"/>
      <w:lvlText w:val="%1.%2.%3.%4.%5."/>
      <w:lvlJc w:val="left"/>
      <w:pPr>
        <w:tabs>
          <w:tab w:val="num" w:pos="0"/>
        </w:tabs>
        <w:ind w:left="3884" w:hanging="360"/>
      </w:pPr>
    </w:lvl>
    <w:lvl w:ilvl="5">
      <w:start w:val="1"/>
      <w:numFmt w:val="lowerRoman"/>
      <w:lvlText w:val="%1.%2.%3.%4.%5.%6."/>
      <w:lvlJc w:val="right"/>
      <w:pPr>
        <w:tabs>
          <w:tab w:val="num" w:pos="0"/>
        </w:tabs>
        <w:ind w:left="4604" w:hanging="180"/>
      </w:pPr>
    </w:lvl>
    <w:lvl w:ilvl="6">
      <w:start w:val="1"/>
      <w:numFmt w:val="decimal"/>
      <w:lvlText w:val="%1.%2.%3.%4.%5.%6.%7."/>
      <w:lvlJc w:val="left"/>
      <w:pPr>
        <w:tabs>
          <w:tab w:val="num" w:pos="0"/>
        </w:tabs>
        <w:ind w:left="5324" w:hanging="360"/>
      </w:pPr>
    </w:lvl>
    <w:lvl w:ilvl="7">
      <w:start w:val="1"/>
      <w:numFmt w:val="lowerLetter"/>
      <w:lvlText w:val="%1.%2.%3.%4.%5.%6.%7.%8."/>
      <w:lvlJc w:val="left"/>
      <w:pPr>
        <w:tabs>
          <w:tab w:val="num" w:pos="0"/>
        </w:tabs>
        <w:ind w:left="6044" w:hanging="360"/>
      </w:pPr>
    </w:lvl>
    <w:lvl w:ilvl="8">
      <w:start w:val="1"/>
      <w:numFmt w:val="lowerRoman"/>
      <w:lvlText w:val="%1.%2.%3.%4.%5.%6.%7.%8.%9."/>
      <w:lvlJc w:val="right"/>
      <w:pPr>
        <w:tabs>
          <w:tab w:val="num" w:pos="0"/>
        </w:tabs>
        <w:ind w:left="6764" w:hanging="180"/>
      </w:pPr>
    </w:lvl>
  </w:abstractNum>
  <w:abstractNum w:abstractNumId="47"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9" w15:restartNumberingAfterBreak="0">
    <w:nsid w:val="637F3AF7"/>
    <w:multiLevelType w:val="hybridMultilevel"/>
    <w:tmpl w:val="B62A081C"/>
    <w:lvl w:ilvl="0" w:tplc="A36AAE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8763BD1"/>
    <w:multiLevelType w:val="hybridMultilevel"/>
    <w:tmpl w:val="1720AE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010B8F"/>
    <w:multiLevelType w:val="multilevel"/>
    <w:tmpl w:val="405EB550"/>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52" w15:restartNumberingAfterBreak="0">
    <w:nsid w:val="6DCF74F2"/>
    <w:multiLevelType w:val="multilevel"/>
    <w:tmpl w:val="6D9C7C1C"/>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1.%2.%3."/>
      <w:lvlJc w:val="left"/>
      <w:pPr>
        <w:tabs>
          <w:tab w:val="num" w:pos="0"/>
        </w:tabs>
        <w:ind w:left="1800" w:hanging="180"/>
      </w:pPr>
    </w:lvl>
    <w:lvl w:ilvl="3">
      <w:start w:val="1"/>
      <w:numFmt w:val="decimal"/>
      <w:lvlText w:val="%1.%2.%3.%4."/>
      <w:lvlJc w:val="left"/>
      <w:pPr>
        <w:tabs>
          <w:tab w:val="num" w:pos="0"/>
        </w:tabs>
        <w:ind w:left="2520" w:hanging="360"/>
      </w:pPr>
    </w:lvl>
    <w:lvl w:ilvl="4">
      <w:start w:val="1"/>
      <w:numFmt w:val="lowerLetter"/>
      <w:lvlText w:val="%1.%2.%3.%4.%5."/>
      <w:lvlJc w:val="left"/>
      <w:pPr>
        <w:tabs>
          <w:tab w:val="num" w:pos="0"/>
        </w:tabs>
        <w:ind w:left="3240" w:hanging="360"/>
      </w:pPr>
    </w:lvl>
    <w:lvl w:ilvl="5">
      <w:start w:val="1"/>
      <w:numFmt w:val="lowerRoman"/>
      <w:lvlText w:val="%1.%2.%3.%4.%5.%6."/>
      <w:lvlJc w:val="left"/>
      <w:pPr>
        <w:tabs>
          <w:tab w:val="num" w:pos="0"/>
        </w:tabs>
        <w:ind w:left="3960" w:hanging="180"/>
      </w:pPr>
    </w:lvl>
    <w:lvl w:ilvl="6">
      <w:start w:val="1"/>
      <w:numFmt w:val="decimal"/>
      <w:lvlText w:val="%1.%2.%3.%4.%5.%6.%7."/>
      <w:lvlJc w:val="left"/>
      <w:pPr>
        <w:tabs>
          <w:tab w:val="num" w:pos="0"/>
        </w:tabs>
        <w:ind w:left="4680" w:hanging="360"/>
      </w:pPr>
    </w:lvl>
    <w:lvl w:ilvl="7">
      <w:start w:val="1"/>
      <w:numFmt w:val="lowerLetter"/>
      <w:lvlText w:val="%1.%2.%3.%4.%5.%6.%7.%8."/>
      <w:lvlJc w:val="left"/>
      <w:pPr>
        <w:tabs>
          <w:tab w:val="num" w:pos="0"/>
        </w:tabs>
        <w:ind w:left="5400" w:hanging="360"/>
      </w:pPr>
    </w:lvl>
    <w:lvl w:ilvl="8">
      <w:start w:val="1"/>
      <w:numFmt w:val="lowerRoman"/>
      <w:lvlText w:val="%1.%2.%3.%4.%5.%6.%7.%8.%9."/>
      <w:lvlJc w:val="left"/>
      <w:pPr>
        <w:tabs>
          <w:tab w:val="num" w:pos="0"/>
        </w:tabs>
        <w:ind w:left="6120" w:hanging="180"/>
      </w:pPr>
    </w:lvl>
  </w:abstractNum>
  <w:abstractNum w:abstractNumId="53" w15:restartNumberingAfterBreak="0">
    <w:nsid w:val="6FE85909"/>
    <w:multiLevelType w:val="multilevel"/>
    <w:tmpl w:val="EA4AB6E4"/>
    <w:lvl w:ilvl="0">
      <w:start w:val="3"/>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1.%2.%3."/>
      <w:lvlJc w:val="right"/>
      <w:pPr>
        <w:tabs>
          <w:tab w:val="num" w:pos="0"/>
        </w:tabs>
        <w:ind w:left="2444" w:hanging="180"/>
      </w:pPr>
    </w:lvl>
    <w:lvl w:ilvl="3">
      <w:start w:val="1"/>
      <w:numFmt w:val="decimal"/>
      <w:lvlText w:val="%1.%2.%3.%4."/>
      <w:lvlJc w:val="left"/>
      <w:pPr>
        <w:tabs>
          <w:tab w:val="num" w:pos="0"/>
        </w:tabs>
        <w:ind w:left="3164" w:hanging="360"/>
      </w:pPr>
    </w:lvl>
    <w:lvl w:ilvl="4">
      <w:start w:val="1"/>
      <w:numFmt w:val="lowerLetter"/>
      <w:lvlText w:val="%1.%2.%3.%4.%5."/>
      <w:lvlJc w:val="left"/>
      <w:pPr>
        <w:tabs>
          <w:tab w:val="num" w:pos="0"/>
        </w:tabs>
        <w:ind w:left="3884" w:hanging="360"/>
      </w:pPr>
    </w:lvl>
    <w:lvl w:ilvl="5">
      <w:start w:val="1"/>
      <w:numFmt w:val="lowerRoman"/>
      <w:lvlText w:val="%1.%2.%3.%4.%5.%6."/>
      <w:lvlJc w:val="right"/>
      <w:pPr>
        <w:tabs>
          <w:tab w:val="num" w:pos="0"/>
        </w:tabs>
        <w:ind w:left="4604" w:hanging="180"/>
      </w:pPr>
    </w:lvl>
    <w:lvl w:ilvl="6">
      <w:start w:val="1"/>
      <w:numFmt w:val="decimal"/>
      <w:lvlText w:val="%1.%2.%3.%4.%5.%6.%7."/>
      <w:lvlJc w:val="left"/>
      <w:pPr>
        <w:tabs>
          <w:tab w:val="num" w:pos="0"/>
        </w:tabs>
        <w:ind w:left="5324" w:hanging="360"/>
      </w:pPr>
    </w:lvl>
    <w:lvl w:ilvl="7">
      <w:start w:val="1"/>
      <w:numFmt w:val="lowerLetter"/>
      <w:lvlText w:val="%1.%2.%3.%4.%5.%6.%7.%8."/>
      <w:lvlJc w:val="left"/>
      <w:pPr>
        <w:tabs>
          <w:tab w:val="num" w:pos="0"/>
        </w:tabs>
        <w:ind w:left="6044" w:hanging="360"/>
      </w:pPr>
    </w:lvl>
    <w:lvl w:ilvl="8">
      <w:start w:val="1"/>
      <w:numFmt w:val="lowerRoman"/>
      <w:lvlText w:val="%1.%2.%3.%4.%5.%6.%7.%8.%9."/>
      <w:lvlJc w:val="right"/>
      <w:pPr>
        <w:tabs>
          <w:tab w:val="num" w:pos="0"/>
        </w:tabs>
        <w:ind w:left="6764" w:hanging="180"/>
      </w:pPr>
    </w:lvl>
  </w:abstractNum>
  <w:abstractNum w:abstractNumId="54"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5"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6"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57"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58"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9" w15:restartNumberingAfterBreak="0">
    <w:nsid w:val="7B6352B9"/>
    <w:multiLevelType w:val="multilevel"/>
    <w:tmpl w:val="888A865C"/>
    <w:styleLink w:val="WWNum331"/>
    <w:lvl w:ilvl="0">
      <w:start w:val="1"/>
      <w:numFmt w:val="decimal"/>
      <w:lvlText w:val="%1."/>
      <w:lvlJc w:val="left"/>
      <w:pPr>
        <w:ind w:left="770" w:hanging="360"/>
      </w:pPr>
      <w:rPr>
        <w:i w:val="0"/>
        <w:sz w:val="22"/>
        <w:szCs w:val="22"/>
      </w:rPr>
    </w:lvl>
    <w:lvl w:ilvl="1">
      <w:start w:val="1"/>
      <w:numFmt w:val="decimal"/>
      <w:lvlText w:val="%2."/>
      <w:lvlJc w:val="left"/>
      <w:pPr>
        <w:ind w:left="1490" w:hanging="360"/>
      </w:pPr>
    </w:lvl>
    <w:lvl w:ilvl="2">
      <w:start w:val="1"/>
      <w:numFmt w:val="decimal"/>
      <w:lvlText w:val="%1.%2.%3."/>
      <w:lvlJc w:val="left"/>
      <w:pPr>
        <w:ind w:left="1850" w:hanging="360"/>
      </w:pPr>
    </w:lvl>
    <w:lvl w:ilvl="3">
      <w:start w:val="1"/>
      <w:numFmt w:val="decimal"/>
      <w:lvlText w:val="%1.%2.%3.%4."/>
      <w:lvlJc w:val="left"/>
      <w:pPr>
        <w:ind w:left="2210" w:hanging="360"/>
      </w:pPr>
    </w:lvl>
    <w:lvl w:ilvl="4">
      <w:start w:val="1"/>
      <w:numFmt w:val="decimal"/>
      <w:lvlText w:val="%1.%2.%3.%4.%5."/>
      <w:lvlJc w:val="left"/>
      <w:pPr>
        <w:ind w:left="2570" w:hanging="360"/>
      </w:pPr>
    </w:lvl>
    <w:lvl w:ilvl="5">
      <w:start w:val="1"/>
      <w:numFmt w:val="decimal"/>
      <w:lvlText w:val="%1.%2.%3.%4.%5.%6."/>
      <w:lvlJc w:val="left"/>
      <w:pPr>
        <w:ind w:left="2930" w:hanging="360"/>
      </w:pPr>
    </w:lvl>
    <w:lvl w:ilvl="6">
      <w:start w:val="1"/>
      <w:numFmt w:val="decimal"/>
      <w:lvlText w:val="%1.%2.%3.%4.%5.%6.%7."/>
      <w:lvlJc w:val="left"/>
      <w:pPr>
        <w:ind w:left="3290" w:hanging="360"/>
      </w:pPr>
    </w:lvl>
    <w:lvl w:ilvl="7">
      <w:start w:val="1"/>
      <w:numFmt w:val="decimal"/>
      <w:lvlText w:val="%1.%2.%3.%4.%5.%6.%7.%8."/>
      <w:lvlJc w:val="left"/>
      <w:pPr>
        <w:ind w:left="3650" w:hanging="360"/>
      </w:pPr>
    </w:lvl>
    <w:lvl w:ilvl="8">
      <w:start w:val="1"/>
      <w:numFmt w:val="decimal"/>
      <w:lvlText w:val="%1.%2.%3.%4.%5.%6.%7.%8.%9."/>
      <w:lvlJc w:val="left"/>
      <w:pPr>
        <w:ind w:left="4010" w:hanging="360"/>
      </w:pPr>
    </w:lvl>
  </w:abstractNum>
  <w:abstractNum w:abstractNumId="60" w15:restartNumberingAfterBreak="0">
    <w:nsid w:val="7C3F5394"/>
    <w:multiLevelType w:val="multilevel"/>
    <w:tmpl w:val="5A3C0B06"/>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61"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52"/>
  </w:num>
  <w:num w:numId="2">
    <w:abstractNumId w:val="60"/>
    <w:lvlOverride w:ilvl="0">
      <w:startOverride w:val="2"/>
    </w:lvlOverride>
  </w:num>
  <w:num w:numId="3">
    <w:abstractNumId w:val="60"/>
  </w:num>
  <w:num w:numId="4">
    <w:abstractNumId w:val="46"/>
    <w:lvlOverride w:ilvl="0">
      <w:startOverride w:val="1"/>
    </w:lvlOverride>
  </w:num>
  <w:num w:numId="5">
    <w:abstractNumId w:val="32"/>
    <w:lvlOverride w:ilvl="0">
      <w:startOverride w:val="1"/>
    </w:lvlOverride>
  </w:num>
  <w:num w:numId="6">
    <w:abstractNumId w:val="32"/>
  </w:num>
  <w:num w:numId="7">
    <w:abstractNumId w:val="42"/>
    <w:lvlOverride w:ilvl="0">
      <w:startOverride w:val="2"/>
    </w:lvlOverride>
  </w:num>
  <w:num w:numId="8">
    <w:abstractNumId w:val="28"/>
    <w:lvlOverride w:ilvl="0">
      <w:startOverride w:val="1"/>
    </w:lvlOverride>
  </w:num>
  <w:num w:numId="9">
    <w:abstractNumId w:val="28"/>
  </w:num>
  <w:num w:numId="10">
    <w:abstractNumId w:val="36"/>
    <w:lvlOverride w:ilvl="0">
      <w:startOverride w:val="2"/>
    </w:lvlOverride>
  </w:num>
  <w:num w:numId="11">
    <w:abstractNumId w:val="21"/>
    <w:lvlOverride w:ilvl="0">
      <w:startOverride w:val="1"/>
    </w:lvlOverride>
  </w:num>
  <w:num w:numId="12">
    <w:abstractNumId w:val="53"/>
    <w:lvlOverride w:ilvl="0">
      <w:startOverride w:val="3"/>
    </w:lvlOverride>
  </w:num>
  <w:num w:numId="13">
    <w:abstractNumId w:val="53"/>
  </w:num>
  <w:num w:numId="14">
    <w:abstractNumId w:val="51"/>
    <w:lvlOverride w:ilvl="0">
      <w:startOverride w:val="1"/>
    </w:lvlOverride>
  </w:num>
  <w:num w:numId="15">
    <w:abstractNumId w:val="26"/>
    <w:lvlOverride w:ilvl="0">
      <w:startOverride w:val="1"/>
    </w:lvlOverride>
  </w:num>
  <w:num w:numId="16">
    <w:abstractNumId w:val="26"/>
  </w:num>
  <w:num w:numId="17">
    <w:abstractNumId w:val="23"/>
    <w:lvlOverride w:ilvl="0">
      <w:startOverride w:val="2"/>
    </w:lvlOverride>
  </w:num>
  <w:num w:numId="18">
    <w:abstractNumId w:val="23"/>
  </w:num>
  <w:num w:numId="19">
    <w:abstractNumId w:val="41"/>
  </w:num>
  <w:num w:numId="20">
    <w:abstractNumId w:val="0"/>
  </w:num>
  <w:num w:numId="21">
    <w:abstractNumId w:val="1"/>
  </w:num>
  <w:num w:numId="22">
    <w:abstractNumId w:val="5"/>
  </w:num>
  <w:num w:numId="23">
    <w:abstractNumId w:val="6"/>
  </w:num>
  <w:num w:numId="24">
    <w:abstractNumId w:val="7"/>
  </w:num>
  <w:num w:numId="25">
    <w:abstractNumId w:val="8"/>
  </w:num>
  <w:num w:numId="26">
    <w:abstractNumId w:val="49"/>
  </w:num>
  <w:num w:numId="27">
    <w:abstractNumId w:val="45"/>
  </w:num>
  <w:num w:numId="28">
    <w:abstractNumId w:val="12"/>
  </w:num>
  <w:num w:numId="29">
    <w:abstractNumId w:val="31"/>
  </w:num>
  <w:num w:numId="30">
    <w:abstractNumId w:val="34"/>
  </w:num>
  <w:num w:numId="31">
    <w:abstractNumId w:val="30"/>
  </w:num>
  <w:num w:numId="32">
    <w:abstractNumId w:val="25"/>
  </w:num>
  <w:num w:numId="33">
    <w:abstractNumId w:val="39"/>
  </w:num>
  <w:num w:numId="34">
    <w:abstractNumId w:val="27"/>
  </w:num>
  <w:num w:numId="35">
    <w:abstractNumId w:val="20"/>
  </w:num>
  <w:num w:numId="36">
    <w:abstractNumId w:val="35"/>
  </w:num>
  <w:num w:numId="37">
    <w:abstractNumId w:val="57"/>
  </w:num>
  <w:num w:numId="38">
    <w:abstractNumId w:val="54"/>
  </w:num>
  <w:num w:numId="39">
    <w:abstractNumId w:val="48"/>
  </w:num>
  <w:num w:numId="40">
    <w:abstractNumId w:val="54"/>
    <w:lvlOverride w:ilvl="0">
      <w:lvl w:ilvl="0">
        <w:start w:val="1"/>
        <w:numFmt w:val="decimal"/>
        <w:lvlText w:val="%1."/>
        <w:lvlJc w:val="left"/>
        <w:pPr>
          <w:ind w:left="360" w:hanging="360"/>
        </w:pPr>
        <w:rPr>
          <w:rFonts w:eastAsia="Times New Roman" w:cs="Times New Roman"/>
          <w:color w:val="00000A"/>
        </w:rPr>
      </w:lvl>
    </w:lvlOverride>
    <w:lvlOverride w:ilvl="1">
      <w:lvl w:ilvl="1">
        <w:start w:val="1"/>
        <w:numFmt w:val="decimal"/>
        <w:lvlText w:val="%2."/>
        <w:lvlJc w:val="left"/>
        <w:pPr>
          <w:ind w:left="1080" w:hanging="360"/>
        </w:pPr>
      </w:lvl>
    </w:lvlOverride>
    <w:lvlOverride w:ilvl="2">
      <w:lvl w:ilvl="2">
        <w:start w:val="1"/>
        <w:numFmt w:val="decimal"/>
        <w:lvlText w:val="%1.%2.%3."/>
        <w:lvlJc w:val="left"/>
        <w:pPr>
          <w:ind w:left="1440" w:hanging="360"/>
        </w:pPr>
      </w:lvl>
    </w:lvlOverride>
    <w:lvlOverride w:ilvl="3">
      <w:lvl w:ilvl="3">
        <w:start w:val="1"/>
        <w:numFmt w:val="decimal"/>
        <w:lvlText w:val="%1.%2.%3.%4."/>
        <w:lvlJc w:val="left"/>
        <w:pPr>
          <w:ind w:left="1800" w:hanging="360"/>
        </w:pPr>
      </w:lvl>
    </w:lvlOverride>
    <w:lvlOverride w:ilvl="4">
      <w:lvl w:ilvl="4">
        <w:start w:val="1"/>
        <w:numFmt w:val="decimal"/>
        <w:lvlText w:val="%1.%2.%3.%4.%5."/>
        <w:lvlJc w:val="left"/>
        <w:pPr>
          <w:ind w:left="2160" w:hanging="360"/>
        </w:pPr>
      </w:lvl>
    </w:lvlOverride>
    <w:lvlOverride w:ilvl="5">
      <w:lvl w:ilvl="5">
        <w:start w:val="1"/>
        <w:numFmt w:val="decimal"/>
        <w:lvlText w:val="%1.%2.%3.%4.%5.%6."/>
        <w:lvlJc w:val="left"/>
        <w:pPr>
          <w:ind w:left="2520" w:hanging="360"/>
        </w:pPr>
      </w:lvl>
    </w:lvlOverride>
    <w:lvlOverride w:ilvl="6">
      <w:lvl w:ilvl="6">
        <w:start w:val="1"/>
        <w:numFmt w:val="decimal"/>
        <w:lvlText w:val="%1.%2.%3.%4.%5.%6.%7."/>
        <w:lvlJc w:val="left"/>
        <w:pPr>
          <w:ind w:left="2880" w:hanging="360"/>
        </w:pPr>
      </w:lvl>
    </w:lvlOverride>
    <w:lvlOverride w:ilvl="7">
      <w:lvl w:ilvl="7">
        <w:start w:val="1"/>
        <w:numFmt w:val="decimal"/>
        <w:lvlText w:val="%1.%2.%3.%4.%5.%6.%7.%8."/>
        <w:lvlJc w:val="left"/>
        <w:pPr>
          <w:ind w:left="3240" w:hanging="360"/>
        </w:pPr>
      </w:lvl>
    </w:lvlOverride>
    <w:lvlOverride w:ilvl="8">
      <w:lvl w:ilvl="8">
        <w:start w:val="1"/>
        <w:numFmt w:val="decimal"/>
        <w:lvlText w:val="%1.%2.%3.%4.%5.%6.%7.%8.%9."/>
        <w:lvlJc w:val="left"/>
        <w:pPr>
          <w:ind w:left="3600" w:hanging="360"/>
        </w:pPr>
      </w:lvl>
    </w:lvlOverride>
  </w:num>
  <w:num w:numId="41">
    <w:abstractNumId w:val="48"/>
    <w:lvlOverride w:ilvl="0">
      <w:startOverride w:val="1"/>
    </w:lvlOverride>
  </w:num>
  <w:num w:numId="42">
    <w:abstractNumId w:val="43"/>
  </w:num>
  <w:num w:numId="43">
    <w:abstractNumId w:val="56"/>
  </w:num>
  <w:num w:numId="44">
    <w:abstractNumId w:val="43"/>
    <w:lvlOverride w:ilvl="0">
      <w:startOverride w:val="1"/>
    </w:lvlOverride>
  </w:num>
  <w:num w:numId="45">
    <w:abstractNumId w:val="56"/>
    <w:lvlOverride w:ilvl="0">
      <w:startOverride w:val="1"/>
    </w:lvlOverride>
  </w:num>
  <w:num w:numId="46">
    <w:abstractNumId w:val="50"/>
  </w:num>
  <w:num w:numId="47">
    <w:abstractNumId w:val="16"/>
  </w:num>
  <w:num w:numId="48">
    <w:abstractNumId w:val="16"/>
    <w:lvlOverride w:ilvl="0">
      <w:startOverride w:val="1"/>
    </w:lvlOverride>
  </w:num>
  <w:num w:numId="49">
    <w:abstractNumId w:val="59"/>
  </w:num>
  <w:num w:numId="50">
    <w:abstractNumId w:val="22"/>
  </w:num>
  <w:num w:numId="51">
    <w:abstractNumId w:val="17"/>
  </w:num>
  <w:num w:numId="52">
    <w:abstractNumId w:val="17"/>
    <w:lvlOverride w:ilvl="0">
      <w:startOverride w:val="1"/>
    </w:lvlOverride>
  </w:num>
  <w:num w:numId="53">
    <w:abstractNumId w:val="11"/>
  </w:num>
  <w:num w:numId="54">
    <w:abstractNumId w:val="33"/>
  </w:num>
  <w:num w:numId="55">
    <w:abstractNumId w:val="40"/>
  </w:num>
  <w:num w:numId="56">
    <w:abstractNumId w:val="40"/>
    <w:lvlOverride w:ilvl="0">
      <w:startOverride w:val="1"/>
    </w:lvlOverride>
  </w:num>
  <w:num w:numId="57">
    <w:abstractNumId w:val="33"/>
    <w:lvlOverride w:ilvl="0">
      <w:startOverride w:val="2"/>
    </w:lvlOverride>
  </w:num>
  <w:num w:numId="58">
    <w:abstractNumId w:val="10"/>
  </w:num>
  <w:num w:numId="59">
    <w:abstractNumId w:val="29"/>
  </w:num>
  <w:num w:numId="60">
    <w:abstractNumId w:val="58"/>
  </w:num>
  <w:num w:numId="61">
    <w:abstractNumId w:val="47"/>
  </w:num>
  <w:num w:numId="62">
    <w:abstractNumId w:val="24"/>
  </w:num>
  <w:num w:numId="63">
    <w:abstractNumId w:val="13"/>
  </w:num>
  <w:num w:numId="64">
    <w:abstractNumId w:val="15"/>
  </w:num>
  <w:num w:numId="65">
    <w:abstractNumId w:val="55"/>
  </w:num>
  <w:num w:numId="66">
    <w:abstractNumId w:val="19"/>
  </w:num>
  <w:num w:numId="67">
    <w:abstractNumId w:val="55"/>
    <w:lvlOverride w:ilvl="0">
      <w:startOverride w:val="1"/>
    </w:lvlOverride>
  </w:num>
  <w:num w:numId="68">
    <w:abstractNumId w:val="58"/>
    <w:lvlOverride w:ilvl="0">
      <w:startOverride w:val="1"/>
    </w:lvlOverride>
  </w:num>
  <w:num w:numId="69">
    <w:abstractNumId w:val="47"/>
    <w:lvlOverride w:ilvl="0">
      <w:startOverride w:val="2"/>
    </w:lvlOverride>
  </w:num>
  <w:num w:numId="70">
    <w:abstractNumId w:val="13"/>
    <w:lvlOverride w:ilvl="0">
      <w:startOverride w:val="2"/>
    </w:lvlOverride>
  </w:num>
  <w:num w:numId="71">
    <w:abstractNumId w:val="15"/>
    <w:lvlOverride w:ilvl="0">
      <w:startOverride w:val="1"/>
    </w:lvlOverride>
  </w:num>
  <w:num w:numId="72">
    <w:abstractNumId w:val="19"/>
    <w:lvlOverride w:ilvl="0">
      <w:startOverride w:val="3"/>
    </w:lvlOverride>
  </w:num>
  <w:num w:numId="73">
    <w:abstractNumId w:val="44"/>
  </w:num>
  <w:num w:numId="74">
    <w:abstractNumId w:val="18"/>
  </w:num>
  <w:num w:numId="75">
    <w:abstractNumId w:val="37"/>
  </w:num>
  <w:num w:numId="76">
    <w:abstractNumId w:val="38"/>
  </w:num>
  <w:num w:numId="77">
    <w:abstractNumId w:val="9"/>
  </w:num>
  <w:num w:numId="78">
    <w:abstractNumId w:val="61"/>
  </w:num>
  <w:num w:numId="79">
    <w:abstractNumId w:val="14"/>
  </w:num>
  <w:num w:numId="80">
    <w:abstractNumId w:val="18"/>
    <w:lvlOverride w:ilvl="0">
      <w:startOverride w:val="1"/>
    </w:lvlOverride>
  </w:num>
  <w:num w:numId="81">
    <w:abstractNumId w:val="37"/>
    <w:lvlOverride w:ilvl="0">
      <w:startOverride w:val="1"/>
    </w:lvlOverride>
  </w:num>
  <w:num w:numId="82">
    <w:abstractNumId w:val="38"/>
    <w:lvlOverride w:ilvl="0">
      <w:startOverride w:val="1"/>
    </w:lvlOverride>
  </w:num>
  <w:num w:numId="83">
    <w:abstractNumId w:val="9"/>
    <w:lvlOverride w:ilvl="0">
      <w:startOverride w:val="1"/>
    </w:lvlOverride>
  </w:num>
  <w:num w:numId="84">
    <w:abstractNumId w:val="61"/>
    <w:lvlOverride w:ilvl="0">
      <w:startOverride w:val="1"/>
    </w:lvlOverride>
  </w:num>
  <w:num w:numId="85">
    <w:abstractNumId w:val="14"/>
    <w:lvlOverride w:ilvl="0">
      <w:startOverride w:val="2"/>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EE3"/>
    <w:rsid w:val="000204AF"/>
    <w:rsid w:val="000277E2"/>
    <w:rsid w:val="0005026D"/>
    <w:rsid w:val="00063D51"/>
    <w:rsid w:val="000678B6"/>
    <w:rsid w:val="000A6EE5"/>
    <w:rsid w:val="000C45C0"/>
    <w:rsid w:val="000D2D73"/>
    <w:rsid w:val="000F6A20"/>
    <w:rsid w:val="001132EA"/>
    <w:rsid w:val="001B6740"/>
    <w:rsid w:val="001C71DC"/>
    <w:rsid w:val="001D0CA8"/>
    <w:rsid w:val="001D0D05"/>
    <w:rsid w:val="001D1015"/>
    <w:rsid w:val="001F4899"/>
    <w:rsid w:val="002070B0"/>
    <w:rsid w:val="00251F82"/>
    <w:rsid w:val="00251FD8"/>
    <w:rsid w:val="0025368E"/>
    <w:rsid w:val="00263EEA"/>
    <w:rsid w:val="002A16DA"/>
    <w:rsid w:val="002C6454"/>
    <w:rsid w:val="002D1490"/>
    <w:rsid w:val="002F18F1"/>
    <w:rsid w:val="003055E3"/>
    <w:rsid w:val="0031525A"/>
    <w:rsid w:val="003154CA"/>
    <w:rsid w:val="00363A99"/>
    <w:rsid w:val="003A1B02"/>
    <w:rsid w:val="003C51E5"/>
    <w:rsid w:val="003D05C9"/>
    <w:rsid w:val="003D7F98"/>
    <w:rsid w:val="003E4893"/>
    <w:rsid w:val="0040770E"/>
    <w:rsid w:val="00430325"/>
    <w:rsid w:val="00441DD4"/>
    <w:rsid w:val="0045690A"/>
    <w:rsid w:val="004837DB"/>
    <w:rsid w:val="004906B8"/>
    <w:rsid w:val="004A4C02"/>
    <w:rsid w:val="004A5955"/>
    <w:rsid w:val="004C2F05"/>
    <w:rsid w:val="004E5F12"/>
    <w:rsid w:val="004F1373"/>
    <w:rsid w:val="004F549E"/>
    <w:rsid w:val="00523D4B"/>
    <w:rsid w:val="00530EE3"/>
    <w:rsid w:val="0053665B"/>
    <w:rsid w:val="00556599"/>
    <w:rsid w:val="0057189F"/>
    <w:rsid w:val="00594F22"/>
    <w:rsid w:val="00597DA1"/>
    <w:rsid w:val="005A13E0"/>
    <w:rsid w:val="005F1986"/>
    <w:rsid w:val="00631160"/>
    <w:rsid w:val="006360E3"/>
    <w:rsid w:val="00644DB5"/>
    <w:rsid w:val="00663AFE"/>
    <w:rsid w:val="006734E2"/>
    <w:rsid w:val="006D0418"/>
    <w:rsid w:val="006D0B88"/>
    <w:rsid w:val="006E686B"/>
    <w:rsid w:val="00742FBC"/>
    <w:rsid w:val="0075003E"/>
    <w:rsid w:val="00755BE7"/>
    <w:rsid w:val="00793345"/>
    <w:rsid w:val="00830F89"/>
    <w:rsid w:val="00861D12"/>
    <w:rsid w:val="0089531D"/>
    <w:rsid w:val="008B3ED7"/>
    <w:rsid w:val="008B5958"/>
    <w:rsid w:val="008B6188"/>
    <w:rsid w:val="008C6E12"/>
    <w:rsid w:val="008D5C90"/>
    <w:rsid w:val="008F0211"/>
    <w:rsid w:val="008F57AA"/>
    <w:rsid w:val="00912BB2"/>
    <w:rsid w:val="0092450B"/>
    <w:rsid w:val="009609F0"/>
    <w:rsid w:val="009B51F1"/>
    <w:rsid w:val="009C171E"/>
    <w:rsid w:val="00A05358"/>
    <w:rsid w:val="00A204B5"/>
    <w:rsid w:val="00A32C56"/>
    <w:rsid w:val="00A967AE"/>
    <w:rsid w:val="00AA5AA8"/>
    <w:rsid w:val="00AB2654"/>
    <w:rsid w:val="00AF1F5D"/>
    <w:rsid w:val="00B1204E"/>
    <w:rsid w:val="00B32F1B"/>
    <w:rsid w:val="00B40C0C"/>
    <w:rsid w:val="00B43D09"/>
    <w:rsid w:val="00B46DA8"/>
    <w:rsid w:val="00B6785C"/>
    <w:rsid w:val="00B95CFE"/>
    <w:rsid w:val="00BA29EE"/>
    <w:rsid w:val="00BB61AF"/>
    <w:rsid w:val="00BE231D"/>
    <w:rsid w:val="00BE3C57"/>
    <w:rsid w:val="00BE57A5"/>
    <w:rsid w:val="00C24DBA"/>
    <w:rsid w:val="00C3385D"/>
    <w:rsid w:val="00C478FD"/>
    <w:rsid w:val="00C62988"/>
    <w:rsid w:val="00C67332"/>
    <w:rsid w:val="00C80B01"/>
    <w:rsid w:val="00CB2F34"/>
    <w:rsid w:val="00CD73A1"/>
    <w:rsid w:val="00CF3DA1"/>
    <w:rsid w:val="00CF3FC9"/>
    <w:rsid w:val="00D243C4"/>
    <w:rsid w:val="00D40859"/>
    <w:rsid w:val="00D53885"/>
    <w:rsid w:val="00D80AB0"/>
    <w:rsid w:val="00D95786"/>
    <w:rsid w:val="00DA29CA"/>
    <w:rsid w:val="00DA7250"/>
    <w:rsid w:val="00DC0FA8"/>
    <w:rsid w:val="00DD0D48"/>
    <w:rsid w:val="00DF36E8"/>
    <w:rsid w:val="00E06D93"/>
    <w:rsid w:val="00E42E29"/>
    <w:rsid w:val="00E57624"/>
    <w:rsid w:val="00E80554"/>
    <w:rsid w:val="00E87E2E"/>
    <w:rsid w:val="00E93EB4"/>
    <w:rsid w:val="00EA3944"/>
    <w:rsid w:val="00EF0A68"/>
    <w:rsid w:val="00EF5D6D"/>
    <w:rsid w:val="00F15ABF"/>
    <w:rsid w:val="00F16346"/>
    <w:rsid w:val="00F25739"/>
    <w:rsid w:val="00F65718"/>
    <w:rsid w:val="00F702F9"/>
    <w:rsid w:val="00FA2AF0"/>
    <w:rsid w:val="00FD3E2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76679"/>
  <w15:docId w15:val="{10543C88-C0B7-444D-A2BA-D59D922AE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2"/>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4EEA"/>
    <w:pPr>
      <w:widowControl w:val="0"/>
      <w:ind w:left="284"/>
      <w:jc w:val="both"/>
      <w:textAlignment w:val="baseline"/>
    </w:pPr>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after="120"/>
      <w:outlineLvl w:val="5"/>
    </w:pPr>
    <w:rPr>
      <w:rFonts w:cs="F"/>
      <w:i/>
      <w:iCs/>
      <w:color w:val="595959"/>
    </w:rPr>
  </w:style>
  <w:style w:type="paragraph" w:styleId="Nagwek7">
    <w:name w:val="heading 7"/>
    <w:basedOn w:val="Standard"/>
    <w:next w:val="Textbody"/>
    <w:qFormat/>
    <w:pPr>
      <w:keepNext/>
      <w:keepLines/>
      <w:spacing w:before="40" w:after="120"/>
      <w:outlineLvl w:val="6"/>
    </w:pPr>
    <w:rPr>
      <w:rFonts w:cs="F"/>
      <w:color w:val="595959"/>
    </w:rPr>
  </w:style>
  <w:style w:type="paragraph" w:styleId="Nagwek8">
    <w:name w:val="heading 8"/>
    <w:basedOn w:val="Standard"/>
    <w:next w:val="Textbody"/>
    <w:qFormat/>
    <w:pPr>
      <w:keepNext/>
      <w:keepLines/>
      <w:outlineLvl w:val="7"/>
    </w:pPr>
    <w:rPr>
      <w:rFonts w:cs="F"/>
      <w:i/>
      <w:iCs/>
      <w:color w:val="272727"/>
    </w:rPr>
  </w:style>
  <w:style w:type="paragraph" w:styleId="Nagwek9">
    <w:name w:val="heading 9"/>
    <w:basedOn w:val="Standard"/>
    <w:next w:val="Textbody"/>
    <w:qFormat/>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libri Light" w:hAnsi="Calibri Light" w:cs="F"/>
      <w:color w:val="2F5496"/>
      <w:sz w:val="40"/>
      <w:szCs w:val="40"/>
    </w:rPr>
  </w:style>
  <w:style w:type="character" w:customStyle="1" w:styleId="Nagwek2Znak">
    <w:name w:val="Nagłówek 2 Znak"/>
    <w:basedOn w:val="Domylnaczcionkaakapitu"/>
    <w:qFormat/>
    <w:rPr>
      <w:rFonts w:ascii="Calibri Light" w:hAnsi="Calibri Light" w:cs="F"/>
      <w:color w:val="2F5496"/>
      <w:sz w:val="32"/>
      <w:szCs w:val="32"/>
    </w:rPr>
  </w:style>
  <w:style w:type="character" w:customStyle="1" w:styleId="Nagwek3Znak">
    <w:name w:val="Nagłówek 3 Znak"/>
    <w:basedOn w:val="Domylnaczcionkaakapitu"/>
    <w:qFormat/>
    <w:rPr>
      <w:rFonts w:cs="F"/>
      <w:color w:val="2F5496"/>
      <w:sz w:val="28"/>
      <w:szCs w:val="28"/>
    </w:rPr>
  </w:style>
  <w:style w:type="character" w:customStyle="1" w:styleId="Nagwek4Znak">
    <w:name w:val="Nagłówek 4 Znak"/>
    <w:basedOn w:val="Domylnaczcionkaakapitu"/>
    <w:qFormat/>
    <w:rPr>
      <w:rFonts w:cs="F"/>
      <w:i/>
      <w:iCs/>
      <w:color w:val="2F5496"/>
    </w:rPr>
  </w:style>
  <w:style w:type="character" w:customStyle="1" w:styleId="Nagwek5Znak">
    <w:name w:val="Nagłówek 5 Znak"/>
    <w:basedOn w:val="Domylnaczcionkaakapitu"/>
    <w:qFormat/>
    <w:rPr>
      <w:rFonts w:cs="F"/>
      <w:color w:val="2F5496"/>
    </w:rPr>
  </w:style>
  <w:style w:type="character" w:customStyle="1" w:styleId="Nagwek6Znak">
    <w:name w:val="Nagłówek 6 Znak"/>
    <w:basedOn w:val="Domylnaczcionkaakapitu"/>
    <w:qFormat/>
    <w:rPr>
      <w:rFonts w:cs="F"/>
      <w:i/>
      <w:iCs/>
      <w:color w:val="595959"/>
    </w:rPr>
  </w:style>
  <w:style w:type="character" w:customStyle="1" w:styleId="Nagwek7Znak">
    <w:name w:val="Nagłówek 7 Znak"/>
    <w:basedOn w:val="Domylnaczcionkaakapitu"/>
    <w:qFormat/>
    <w:rPr>
      <w:rFonts w:cs="F"/>
      <w:color w:val="595959"/>
    </w:rPr>
  </w:style>
  <w:style w:type="character" w:customStyle="1" w:styleId="Nagwek8Znak">
    <w:name w:val="Nagłówek 8 Znak"/>
    <w:basedOn w:val="Domylnaczcionkaakapitu"/>
    <w:qFormat/>
    <w:rPr>
      <w:rFonts w:cs="F"/>
      <w:i/>
      <w:iCs/>
      <w:color w:val="272727"/>
    </w:rPr>
  </w:style>
  <w:style w:type="character" w:customStyle="1" w:styleId="Nagwek9Znak">
    <w:name w:val="Nagłówek 9 Znak"/>
    <w:basedOn w:val="Domylnaczcionkaakapitu"/>
    <w:qFormat/>
    <w:rPr>
      <w:rFonts w:cs="F"/>
      <w:color w:val="272727"/>
    </w:rPr>
  </w:style>
  <w:style w:type="character" w:customStyle="1" w:styleId="TytuZnak">
    <w:name w:val="Tytuł Znak"/>
    <w:basedOn w:val="Domylnaczcionkaakapitu"/>
    <w:qFormat/>
    <w:rPr>
      <w:rFonts w:ascii="Calibri Light" w:hAnsi="Calibri Light" w:cs="F"/>
      <w:spacing w:val="-10"/>
      <w:kern w:val="2"/>
      <w:sz w:val="56"/>
      <w:szCs w:val="56"/>
    </w:rPr>
  </w:style>
  <w:style w:type="character" w:customStyle="1" w:styleId="PodtytuZnak">
    <w:name w:val="Podtytuł Znak"/>
    <w:basedOn w:val="Domylnaczcionkaakapitu"/>
    <w:qFormat/>
    <w:rPr>
      <w:rFonts w:cs="F"/>
      <w:color w:val="595959"/>
      <w:spacing w:val="15"/>
      <w:sz w:val="28"/>
      <w:szCs w:val="28"/>
    </w:rPr>
  </w:style>
  <w:style w:type="character" w:customStyle="1" w:styleId="CytatZnak">
    <w:name w:val="Cytat Znak"/>
    <w:basedOn w:val="Domylnaczcionkaakapitu"/>
    <w:qFormat/>
    <w:rPr>
      <w:i/>
      <w:iCs/>
      <w:color w:val="404040"/>
    </w:rPr>
  </w:style>
  <w:style w:type="character" w:styleId="Wyrnienieintensywne">
    <w:name w:val="Intense Emphasis"/>
    <w:basedOn w:val="Domylnaczcionkaakapitu"/>
    <w:qFormat/>
    <w:rPr>
      <w:i/>
      <w:iCs/>
      <w:color w:val="2F5496"/>
    </w:rPr>
  </w:style>
  <w:style w:type="character" w:customStyle="1" w:styleId="CytatintensywnyZnak">
    <w:name w:val="Cytat intensywny Znak"/>
    <w:basedOn w:val="Domylnaczcionkaakapitu"/>
    <w:qFormat/>
    <w:rPr>
      <w:i/>
      <w:iCs/>
      <w:color w:val="2F5496"/>
    </w:rPr>
  </w:style>
  <w:style w:type="character" w:styleId="Odwoanieintensywne">
    <w:name w:val="Intense Reference"/>
    <w:basedOn w:val="Domylnaczcionkaakapitu"/>
    <w:qFormat/>
    <w:rPr>
      <w:b/>
      <w:bCs/>
      <w:smallCaps/>
      <w:color w:val="2F5496"/>
      <w:spacing w:val="5"/>
    </w:rPr>
  </w:style>
  <w:style w:type="character" w:customStyle="1" w:styleId="NagwekZnak">
    <w:name w:val="Nagłówek Znak"/>
    <w:basedOn w:val="Domylnaczcionkaakapitu"/>
    <w:uiPriority w:val="99"/>
    <w:qFormat/>
  </w:style>
  <w:style w:type="character" w:customStyle="1" w:styleId="StopkaZnak">
    <w:name w:val="Stopka Znak"/>
    <w:basedOn w:val="Domylnaczcionkaakapitu"/>
    <w:qFormat/>
  </w:style>
  <w:style w:type="character" w:customStyle="1" w:styleId="czeinternetowe">
    <w:name w:val="Łącze internetowe"/>
    <w:qFormat/>
    <w:rPr>
      <w:color w:val="000080"/>
      <w:u w:val="single"/>
    </w:rPr>
  </w:style>
  <w:style w:type="character" w:customStyle="1" w:styleId="Nierozpoznanawzmianka1">
    <w:name w:val="Nierozpoznana wzmianka1"/>
    <w:basedOn w:val="Domylnaczcionkaakapitu"/>
    <w:qFormat/>
    <w:rPr>
      <w:color w:val="605E5C"/>
    </w:rPr>
  </w:style>
  <w:style w:type="character" w:customStyle="1" w:styleId="TekstprzypisudolnegoZnak">
    <w:name w:val="Tekst przypisu dolnego Znak"/>
    <w:basedOn w:val="Domylnaczcionkaakapitu"/>
    <w:qFormat/>
    <w:rPr>
      <w:rFonts w:ascii="Times New Roman" w:eastAsia="Times New Roman" w:hAnsi="Times New Roman" w:cs="Times New Roman"/>
      <w:color w:val="00000A"/>
      <w:kern w:val="2"/>
      <w:sz w:val="20"/>
      <w:szCs w:val="20"/>
      <w:lang w:eastAsia="ar-SA"/>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nakiprzypiswdolnych">
    <w:name w:val="Znaki przypisów dolnych"/>
    <w:qFormat/>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character" w:customStyle="1" w:styleId="TekstkomentarzaZnak">
    <w:name w:val="Tekst komentarza Znak"/>
    <w:basedOn w:val="Domylnaczcionkaakapitu"/>
    <w:link w:val="Tekstkomentarza"/>
    <w:uiPriority w:val="99"/>
    <w:semiHidden/>
    <w:qFormat/>
    <w:rsid w:val="00C245F9"/>
    <w:rPr>
      <w:rFonts w:ascii="Times New Roman" w:eastAsia="Times New Roman" w:hAnsi="Times New Roman" w:cs="Times New Roman"/>
      <w:kern w:val="0"/>
      <w:sz w:val="20"/>
      <w:szCs w:val="20"/>
      <w:lang w:eastAsia="ar-SA"/>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Standard"/>
    <w:next w:val="Tekstpodstawowy"/>
    <w:pPr>
      <w:suppressLineNumbers/>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xtbody"/>
    <w:rPr>
      <w:rFonts w:cs="Arial"/>
    </w:rPr>
  </w:style>
  <w:style w:type="paragraph" w:styleId="Legenda">
    <w:name w:val="caption"/>
    <w:basedOn w:val="Standard"/>
    <w:qFormat/>
    <w:pPr>
      <w:suppressLineNumbers/>
      <w:spacing w:before="120" w:after="120"/>
    </w:pPr>
    <w:rPr>
      <w:rFonts w:cs="Arial"/>
      <w:i/>
      <w:iCs/>
      <w:sz w:val="24"/>
      <w:szCs w:val="24"/>
    </w:rPr>
  </w:style>
  <w:style w:type="paragraph" w:customStyle="1" w:styleId="Indeks">
    <w:name w:val="Indeks"/>
    <w:basedOn w:val="Standard"/>
    <w:qFormat/>
    <w:pPr>
      <w:suppressLineNumbers/>
    </w:pPr>
    <w:rPr>
      <w:rFonts w:cs="Arial"/>
    </w:rPr>
  </w:style>
  <w:style w:type="paragraph" w:customStyle="1" w:styleId="Nagwek10">
    <w:name w:val="Nagłówek1"/>
    <w:basedOn w:val="Standard"/>
    <w:next w:val="Textbody"/>
    <w:qFormat/>
    <w:pPr>
      <w:keepNext/>
      <w:spacing w:before="240" w:after="120"/>
    </w:pPr>
    <w:rPr>
      <w:rFonts w:ascii="Arial" w:eastAsia="Microsoft YaHei" w:hAnsi="Arial" w:cs="Arial"/>
      <w:sz w:val="28"/>
      <w:szCs w:val="28"/>
    </w:rPr>
  </w:style>
  <w:style w:type="paragraph" w:customStyle="1" w:styleId="Standard">
    <w:name w:val="Standard"/>
    <w:qFormat/>
    <w:pPr>
      <w:spacing w:line="100" w:lineRule="atLeast"/>
      <w:textAlignment w:val="baseline"/>
    </w:pPr>
    <w:rPr>
      <w:rFonts w:ascii="Times New Roman" w:eastAsia="Times New Roman" w:hAnsi="Times New Roman" w:cs="Times New Roman"/>
      <w:color w:val="00000A"/>
      <w:sz w:val="20"/>
      <w:szCs w:val="20"/>
      <w:lang w:eastAsia="ar-SA"/>
    </w:rPr>
  </w:style>
  <w:style w:type="paragraph" w:customStyle="1" w:styleId="Textbody">
    <w:name w:val="Text body"/>
    <w:basedOn w:val="Standard"/>
    <w:qFormat/>
    <w:pPr>
      <w:spacing w:after="120"/>
    </w:p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qFormat/>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qFormat/>
    <w:pPr>
      <w:pBdr>
        <w:top w:val="single" w:sz="4" w:space="10" w:color="2F5496"/>
        <w:bottom w:val="single" w:sz="4" w:space="10" w:color="2F5496"/>
      </w:pBdr>
      <w:spacing w:before="360" w:after="360"/>
      <w:ind w:left="864" w:right="864"/>
      <w:jc w:val="center"/>
    </w:pPr>
    <w:rPr>
      <w:i/>
      <w:iCs/>
      <w:color w:val="2F5496"/>
    </w:rPr>
  </w:style>
  <w:style w:type="paragraph" w:customStyle="1" w:styleId="Gwkaistopka">
    <w:name w:val="Główka i stopka"/>
    <w:basedOn w:val="Normalny"/>
    <w:qFormat/>
  </w:style>
  <w:style w:type="paragraph" w:styleId="Stopka">
    <w:name w:val="footer"/>
    <w:basedOn w:val="Standard"/>
    <w:pPr>
      <w:suppressLineNumbers/>
      <w:tabs>
        <w:tab w:val="center" w:pos="4536"/>
        <w:tab w:val="right" w:pos="9072"/>
      </w:tabs>
    </w:pPr>
  </w:style>
  <w:style w:type="paragraph" w:customStyle="1" w:styleId="Sowowa">
    <w:name w:val="Sowowa"/>
    <w:basedOn w:val="Standard"/>
    <w:qFormat/>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qFormat/>
    <w:pPr>
      <w:textAlignment w:val="baseline"/>
    </w:pPr>
    <w:rPr>
      <w:rFonts w:ascii="Times New Roman" w:eastAsia="Arial" w:hAnsi="Times New Roman" w:cs="Times New Roman"/>
      <w:sz w:val="24"/>
      <w:szCs w:val="20"/>
      <w:lang w:eastAsia="ar-SA"/>
    </w:rPr>
  </w:style>
  <w:style w:type="paragraph" w:customStyle="1" w:styleId="Footnote">
    <w:name w:val="Footnote"/>
    <w:basedOn w:val="Standard"/>
    <w:qFormat/>
    <w:pPr>
      <w:suppressLineNumbers/>
      <w:ind w:left="283" w:hanging="283"/>
    </w:pPr>
  </w:style>
  <w:style w:type="paragraph" w:customStyle="1" w:styleId="Domylnie">
    <w:name w:val="Domyślnie"/>
    <w:qFormat/>
    <w:rsid w:val="006674B1"/>
    <w:pPr>
      <w:widowControl w:val="0"/>
      <w:tabs>
        <w:tab w:val="left" w:pos="709"/>
      </w:tabs>
      <w:spacing w:after="200" w:line="276" w:lineRule="auto"/>
    </w:pPr>
    <w:rPr>
      <w:rFonts w:ascii="Liberation Serif" w:eastAsia="DejaVu Sans" w:hAnsi="Liberation Serif" w:cs="Lohit Hindi"/>
      <w:kern w:val="0"/>
      <w:sz w:val="24"/>
      <w:szCs w:val="24"/>
      <w:lang w:eastAsia="zh-CN" w:bidi="hi-IN"/>
    </w:rPr>
  </w:style>
  <w:style w:type="paragraph" w:styleId="Tekstkomentarza">
    <w:name w:val="annotation text"/>
    <w:basedOn w:val="Normalny"/>
    <w:link w:val="TekstkomentarzaZnak"/>
    <w:uiPriority w:val="99"/>
    <w:semiHidden/>
    <w:unhideWhenUsed/>
    <w:qFormat/>
    <w:rsid w:val="00C245F9"/>
    <w:pPr>
      <w:widowControl/>
      <w:ind w:left="0"/>
      <w:jc w:val="left"/>
      <w:textAlignment w:val="auto"/>
    </w:pPr>
    <w:rPr>
      <w:rFonts w:ascii="Times New Roman" w:eastAsia="Times New Roman" w:hAnsi="Times New Roman" w:cs="Times New Roman"/>
      <w:kern w:val="0"/>
      <w:sz w:val="20"/>
      <w:szCs w:val="20"/>
      <w:lang w:eastAsia="ar-SA"/>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6D0418"/>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041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F36E8"/>
    <w:pPr>
      <w:widowControl w:val="0"/>
      <w:ind w:left="284"/>
      <w:jc w:val="both"/>
      <w:textAlignment w:val="baseline"/>
    </w:pPr>
    <w:rPr>
      <w:rFonts w:ascii="Calibri" w:eastAsia="SimSun" w:hAnsi="Calibri" w:cs="Calibri"/>
      <w:b/>
      <w:bCs/>
      <w:kern w:val="2"/>
      <w:lang w:eastAsia="en-US"/>
    </w:rPr>
  </w:style>
  <w:style w:type="character" w:customStyle="1" w:styleId="TematkomentarzaZnak">
    <w:name w:val="Temat komentarza Znak"/>
    <w:basedOn w:val="TekstkomentarzaZnak"/>
    <w:link w:val="Tematkomentarza"/>
    <w:uiPriority w:val="99"/>
    <w:semiHidden/>
    <w:rsid w:val="00DF36E8"/>
    <w:rPr>
      <w:rFonts w:ascii="Times New Roman" w:eastAsia="Times New Roman" w:hAnsi="Times New Roman" w:cs="Times New Roman"/>
      <w:b/>
      <w:bCs/>
      <w:kern w:val="0"/>
      <w:sz w:val="20"/>
      <w:szCs w:val="20"/>
      <w:lang w:eastAsia="ar-SA"/>
    </w:rPr>
  </w:style>
  <w:style w:type="character" w:customStyle="1" w:styleId="EquationCaption">
    <w:name w:val="_Equation Caption"/>
    <w:rsid w:val="00FD3E26"/>
  </w:style>
  <w:style w:type="character" w:styleId="Odwoanieprzypisudolnego">
    <w:name w:val="footnote reference"/>
    <w:uiPriority w:val="99"/>
    <w:unhideWhenUsed/>
    <w:rsid w:val="00A05358"/>
    <w:rPr>
      <w:vertAlign w:val="superscript"/>
    </w:rPr>
  </w:style>
  <w:style w:type="numbering" w:customStyle="1" w:styleId="WWNum20">
    <w:name w:val="WWNum20"/>
    <w:basedOn w:val="Bezlisty"/>
    <w:rsid w:val="003D7F98"/>
    <w:pPr>
      <w:numPr>
        <w:numId w:val="37"/>
      </w:numPr>
    </w:pPr>
  </w:style>
  <w:style w:type="numbering" w:customStyle="1" w:styleId="WWNum28">
    <w:name w:val="WWNum28"/>
    <w:basedOn w:val="Bezlisty"/>
    <w:rsid w:val="003D7F98"/>
    <w:pPr>
      <w:numPr>
        <w:numId w:val="38"/>
      </w:numPr>
    </w:pPr>
  </w:style>
  <w:style w:type="numbering" w:customStyle="1" w:styleId="WWNum29">
    <w:name w:val="WWNum29"/>
    <w:basedOn w:val="Bezlisty"/>
    <w:rsid w:val="003D7F98"/>
    <w:pPr>
      <w:numPr>
        <w:numId w:val="39"/>
      </w:numPr>
    </w:pPr>
  </w:style>
  <w:style w:type="numbering" w:customStyle="1" w:styleId="WWNum30">
    <w:name w:val="WWNum30"/>
    <w:basedOn w:val="Bezlisty"/>
    <w:rsid w:val="003D7F98"/>
    <w:pPr>
      <w:numPr>
        <w:numId w:val="42"/>
      </w:numPr>
    </w:pPr>
  </w:style>
  <w:style w:type="numbering" w:customStyle="1" w:styleId="WWNum31">
    <w:name w:val="WWNum31"/>
    <w:basedOn w:val="Bezlisty"/>
    <w:rsid w:val="003D7F98"/>
    <w:pPr>
      <w:numPr>
        <w:numId w:val="43"/>
      </w:numPr>
    </w:pPr>
  </w:style>
  <w:style w:type="numbering" w:customStyle="1" w:styleId="WWNum32">
    <w:name w:val="WWNum32"/>
    <w:basedOn w:val="Bezlisty"/>
    <w:rsid w:val="003D7F98"/>
    <w:pPr>
      <w:numPr>
        <w:numId w:val="47"/>
      </w:numPr>
    </w:pPr>
  </w:style>
  <w:style w:type="numbering" w:customStyle="1" w:styleId="WWNum331">
    <w:name w:val="WWNum331"/>
    <w:basedOn w:val="Bezlisty"/>
    <w:rsid w:val="003D7F98"/>
    <w:pPr>
      <w:numPr>
        <w:numId w:val="49"/>
      </w:numPr>
    </w:pPr>
  </w:style>
  <w:style w:type="numbering" w:customStyle="1" w:styleId="WWNum35">
    <w:name w:val="WWNum35"/>
    <w:basedOn w:val="Bezlisty"/>
    <w:rsid w:val="004F1373"/>
    <w:pPr>
      <w:numPr>
        <w:numId w:val="51"/>
      </w:numPr>
    </w:pPr>
  </w:style>
  <w:style w:type="numbering" w:customStyle="1" w:styleId="WWNum71">
    <w:name w:val="WWNum71"/>
    <w:basedOn w:val="Bezlisty"/>
    <w:rsid w:val="004A4C02"/>
    <w:pPr>
      <w:numPr>
        <w:numId w:val="53"/>
      </w:numPr>
    </w:pPr>
  </w:style>
  <w:style w:type="numbering" w:customStyle="1" w:styleId="WWNum81">
    <w:name w:val="WWNum81"/>
    <w:basedOn w:val="Bezlisty"/>
    <w:rsid w:val="004A4C02"/>
    <w:pPr>
      <w:numPr>
        <w:numId w:val="54"/>
      </w:numPr>
    </w:pPr>
  </w:style>
  <w:style w:type="numbering" w:customStyle="1" w:styleId="WWNum381">
    <w:name w:val="WWNum381"/>
    <w:basedOn w:val="Bezlisty"/>
    <w:rsid w:val="004A4C02"/>
    <w:pPr>
      <w:numPr>
        <w:numId w:val="55"/>
      </w:numPr>
    </w:pPr>
  </w:style>
  <w:style w:type="numbering" w:customStyle="1" w:styleId="WWNum3">
    <w:name w:val="WWNum3"/>
    <w:basedOn w:val="Bezlisty"/>
    <w:rsid w:val="004837DB"/>
    <w:pPr>
      <w:numPr>
        <w:numId w:val="59"/>
      </w:numPr>
    </w:pPr>
  </w:style>
  <w:style w:type="numbering" w:customStyle="1" w:styleId="WWNum9">
    <w:name w:val="WWNum9"/>
    <w:basedOn w:val="Bezlisty"/>
    <w:rsid w:val="004837DB"/>
    <w:pPr>
      <w:numPr>
        <w:numId w:val="60"/>
      </w:numPr>
    </w:pPr>
  </w:style>
  <w:style w:type="numbering" w:customStyle="1" w:styleId="WWNum10">
    <w:name w:val="WWNum10"/>
    <w:basedOn w:val="Bezlisty"/>
    <w:rsid w:val="004837DB"/>
    <w:pPr>
      <w:numPr>
        <w:numId w:val="61"/>
      </w:numPr>
    </w:pPr>
  </w:style>
  <w:style w:type="numbering" w:customStyle="1" w:styleId="WWNum11">
    <w:name w:val="WWNum11"/>
    <w:basedOn w:val="Bezlisty"/>
    <w:rsid w:val="004837DB"/>
    <w:pPr>
      <w:numPr>
        <w:numId w:val="62"/>
      </w:numPr>
    </w:pPr>
  </w:style>
  <w:style w:type="numbering" w:customStyle="1" w:styleId="WWNum12">
    <w:name w:val="WWNum12"/>
    <w:basedOn w:val="Bezlisty"/>
    <w:rsid w:val="004837DB"/>
    <w:pPr>
      <w:numPr>
        <w:numId w:val="63"/>
      </w:numPr>
    </w:pPr>
  </w:style>
  <w:style w:type="numbering" w:customStyle="1" w:styleId="WWNum13">
    <w:name w:val="WWNum13"/>
    <w:basedOn w:val="Bezlisty"/>
    <w:rsid w:val="004837DB"/>
    <w:pPr>
      <w:numPr>
        <w:numId w:val="64"/>
      </w:numPr>
    </w:pPr>
  </w:style>
  <w:style w:type="numbering" w:customStyle="1" w:styleId="WWNum39">
    <w:name w:val="WWNum39"/>
    <w:basedOn w:val="Bezlisty"/>
    <w:rsid w:val="004837DB"/>
    <w:pPr>
      <w:numPr>
        <w:numId w:val="65"/>
      </w:numPr>
    </w:pPr>
  </w:style>
  <w:style w:type="numbering" w:customStyle="1" w:styleId="WWNum40">
    <w:name w:val="WWNum40"/>
    <w:basedOn w:val="Bezlisty"/>
    <w:rsid w:val="004837DB"/>
    <w:pPr>
      <w:numPr>
        <w:numId w:val="66"/>
      </w:numPr>
    </w:pPr>
  </w:style>
  <w:style w:type="numbering" w:customStyle="1" w:styleId="WWNum14">
    <w:name w:val="WWNum14"/>
    <w:basedOn w:val="Bezlisty"/>
    <w:rsid w:val="004837DB"/>
    <w:pPr>
      <w:numPr>
        <w:numId w:val="74"/>
      </w:numPr>
    </w:pPr>
  </w:style>
  <w:style w:type="numbering" w:customStyle="1" w:styleId="WWNum15">
    <w:name w:val="WWNum15"/>
    <w:basedOn w:val="Bezlisty"/>
    <w:rsid w:val="004837DB"/>
    <w:pPr>
      <w:numPr>
        <w:numId w:val="75"/>
      </w:numPr>
    </w:pPr>
  </w:style>
  <w:style w:type="numbering" w:customStyle="1" w:styleId="WWNum16">
    <w:name w:val="WWNum16"/>
    <w:basedOn w:val="Bezlisty"/>
    <w:rsid w:val="004837DB"/>
    <w:pPr>
      <w:numPr>
        <w:numId w:val="76"/>
      </w:numPr>
    </w:pPr>
  </w:style>
  <w:style w:type="numbering" w:customStyle="1" w:styleId="WWNum17">
    <w:name w:val="WWNum17"/>
    <w:basedOn w:val="Bezlisty"/>
    <w:rsid w:val="004837DB"/>
    <w:pPr>
      <w:numPr>
        <w:numId w:val="77"/>
      </w:numPr>
    </w:pPr>
  </w:style>
  <w:style w:type="numbering" w:customStyle="1" w:styleId="WWNum18">
    <w:name w:val="WWNum18"/>
    <w:basedOn w:val="Bezlisty"/>
    <w:rsid w:val="004837DB"/>
    <w:pPr>
      <w:numPr>
        <w:numId w:val="78"/>
      </w:numPr>
    </w:pPr>
  </w:style>
  <w:style w:type="numbering" w:customStyle="1" w:styleId="WWNum19">
    <w:name w:val="WWNum19"/>
    <w:basedOn w:val="Bezlisty"/>
    <w:rsid w:val="004837DB"/>
    <w:pPr>
      <w:numPr>
        <w:numId w:val="7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26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03716-F412-4C79-9301-E37E9960C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4381</Words>
  <Characters>26292</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dc:creator>
  <dc:description/>
  <cp:lastModifiedBy>sszaniawski</cp:lastModifiedBy>
  <cp:revision>13</cp:revision>
  <cp:lastPrinted>2026-02-02T10:07:00Z</cp:lastPrinted>
  <dcterms:created xsi:type="dcterms:W3CDTF">2026-01-28T10:03:00Z</dcterms:created>
  <dcterms:modified xsi:type="dcterms:W3CDTF">2026-02-03T06:46:00Z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